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675"/>
      </w:tblGrid>
      <w:tr w:rsidR="00A7283B" w:rsidRPr="00AD60C0" w14:paraId="540CF331" w14:textId="77777777" w:rsidTr="00C469F0">
        <w:tc>
          <w:tcPr>
            <w:tcW w:w="851" w:type="dxa"/>
          </w:tcPr>
          <w:p w14:paraId="540CF32F" w14:textId="15F15244" w:rsidR="00A7283B" w:rsidRPr="00B75854" w:rsidRDefault="00A7283B" w:rsidP="00792A79">
            <w:pPr>
              <w:tabs>
                <w:tab w:val="left" w:pos="2490"/>
              </w:tabs>
              <w:spacing w:line="276" w:lineRule="auto"/>
              <w:jc w:val="center"/>
              <w:rPr>
                <w:rFonts w:asciiTheme="majorHAnsi" w:hAnsiTheme="majorHAnsi" w:cs="Times New Roman"/>
                <w:szCs w:val="24"/>
              </w:rPr>
            </w:pPr>
          </w:p>
        </w:tc>
        <w:tc>
          <w:tcPr>
            <w:tcW w:w="4675" w:type="dxa"/>
          </w:tcPr>
          <w:p w14:paraId="5B603691" w14:textId="4CCC6A60" w:rsidR="00B61C67" w:rsidRPr="00AD60C0" w:rsidRDefault="00AC1BEC" w:rsidP="00792A79">
            <w:pPr>
              <w:spacing w:line="276" w:lineRule="auto"/>
              <w:rPr>
                <w:rFonts w:asciiTheme="majorHAnsi" w:hAnsiTheme="majorHAnsi" w:cs="Times New Roman"/>
                <w:szCs w:val="24"/>
              </w:rPr>
            </w:pPr>
            <w:r w:rsidRPr="00AD60C0">
              <w:rPr>
                <w:rFonts w:asciiTheme="majorHAnsi" w:hAnsiTheme="majorHAnsi" w:cs="Times New Roman"/>
                <w:szCs w:val="24"/>
              </w:rPr>
              <w:t>Infrada</w:t>
            </w:r>
            <w:r w:rsidR="00B61C67" w:rsidRPr="00AD60C0">
              <w:rPr>
                <w:rFonts w:asciiTheme="majorHAnsi" w:hAnsiTheme="majorHAnsi" w:cs="Times New Roman"/>
                <w:szCs w:val="24"/>
              </w:rPr>
              <w:t xml:space="preserve"> OÜ</w:t>
            </w:r>
          </w:p>
          <w:p w14:paraId="5919C0BC" w14:textId="5E6C7785" w:rsidR="00AC1BEC" w:rsidRPr="00AD60C0" w:rsidRDefault="00AC1BEC" w:rsidP="00792A79">
            <w:pPr>
              <w:spacing w:line="276" w:lineRule="auto"/>
              <w:rPr>
                <w:rFonts w:asciiTheme="majorHAnsi" w:hAnsiTheme="majorHAnsi" w:cs="Times New Roman"/>
                <w:szCs w:val="24"/>
              </w:rPr>
            </w:pPr>
            <w:r w:rsidRPr="00AD60C0">
              <w:rPr>
                <w:rFonts w:asciiTheme="majorHAnsi" w:hAnsiTheme="majorHAnsi" w:cs="Times New Roman"/>
                <w:szCs w:val="24"/>
              </w:rPr>
              <w:t xml:space="preserve">J. </w:t>
            </w:r>
            <w:proofErr w:type="spellStart"/>
            <w:r w:rsidRPr="00AD60C0">
              <w:rPr>
                <w:rFonts w:asciiTheme="majorHAnsi" w:hAnsiTheme="majorHAnsi" w:cs="Times New Roman"/>
                <w:szCs w:val="24"/>
              </w:rPr>
              <w:t>Sütiste</w:t>
            </w:r>
            <w:proofErr w:type="spellEnd"/>
            <w:r w:rsidRPr="00AD60C0">
              <w:rPr>
                <w:rFonts w:asciiTheme="majorHAnsi" w:hAnsiTheme="majorHAnsi" w:cs="Times New Roman"/>
                <w:szCs w:val="24"/>
              </w:rPr>
              <w:t xml:space="preserve"> tee 5-57, 13419 Tallinn</w:t>
            </w:r>
            <w:r w:rsidRPr="00AD60C0">
              <w:rPr>
                <w:rFonts w:asciiTheme="majorHAnsi" w:hAnsiTheme="majorHAnsi" w:cs="Times New Roman"/>
                <w:szCs w:val="24"/>
              </w:rPr>
              <w:tab/>
            </w:r>
          </w:p>
          <w:p w14:paraId="540CF330" w14:textId="6C2A66E2" w:rsidR="00A7283B" w:rsidRPr="00AD60C0" w:rsidRDefault="00AC1BEC" w:rsidP="00792A79">
            <w:pPr>
              <w:spacing w:line="276" w:lineRule="auto"/>
              <w:jc w:val="both"/>
              <w:rPr>
                <w:rFonts w:asciiTheme="majorHAnsi" w:hAnsiTheme="majorHAnsi" w:cs="Times New Roman"/>
                <w:szCs w:val="24"/>
              </w:rPr>
            </w:pPr>
            <w:r w:rsidRPr="00AD60C0">
              <w:rPr>
                <w:rFonts w:asciiTheme="majorHAnsi" w:hAnsiTheme="majorHAnsi" w:cs="Times New Roman"/>
                <w:szCs w:val="24"/>
              </w:rPr>
              <w:t>Tel: +372</w:t>
            </w:r>
            <w:r w:rsidR="006D5C8E" w:rsidRPr="00AD60C0">
              <w:rPr>
                <w:rFonts w:asciiTheme="majorHAnsi" w:hAnsiTheme="majorHAnsi" w:cs="Times New Roman"/>
                <w:szCs w:val="24"/>
              </w:rPr>
              <w:t> 555 30 349</w:t>
            </w:r>
          </w:p>
        </w:tc>
      </w:tr>
      <w:tr w:rsidR="00A7283B" w:rsidRPr="00AD60C0" w14:paraId="540CF334" w14:textId="77777777" w:rsidTr="00C469F0">
        <w:tc>
          <w:tcPr>
            <w:tcW w:w="851" w:type="dxa"/>
          </w:tcPr>
          <w:p w14:paraId="540CF332" w14:textId="77777777" w:rsidR="00A7283B" w:rsidRPr="00AD60C0" w:rsidRDefault="00A7283B" w:rsidP="00792A79">
            <w:pPr>
              <w:tabs>
                <w:tab w:val="left" w:pos="2490"/>
              </w:tabs>
              <w:spacing w:line="276" w:lineRule="auto"/>
              <w:jc w:val="center"/>
              <w:rPr>
                <w:rFonts w:asciiTheme="majorHAnsi" w:hAnsiTheme="majorHAnsi" w:cs="Times New Roman"/>
                <w:szCs w:val="24"/>
              </w:rPr>
            </w:pPr>
          </w:p>
        </w:tc>
        <w:tc>
          <w:tcPr>
            <w:tcW w:w="4675" w:type="dxa"/>
          </w:tcPr>
          <w:p w14:paraId="540CF333" w14:textId="6ECEAA21" w:rsidR="00A7283B" w:rsidRPr="00AD60C0" w:rsidRDefault="006D5C8E" w:rsidP="00792A79">
            <w:pPr>
              <w:tabs>
                <w:tab w:val="left" w:pos="2490"/>
              </w:tabs>
              <w:spacing w:line="276" w:lineRule="auto"/>
              <w:jc w:val="both"/>
              <w:rPr>
                <w:rFonts w:asciiTheme="majorHAnsi" w:hAnsiTheme="majorHAnsi" w:cs="Times New Roman"/>
                <w:szCs w:val="24"/>
              </w:rPr>
            </w:pPr>
            <w:r w:rsidRPr="00AD60C0">
              <w:rPr>
                <w:rFonts w:asciiTheme="majorHAnsi" w:hAnsiTheme="majorHAnsi" w:cs="Times New Roman"/>
                <w:szCs w:val="24"/>
              </w:rPr>
              <w:t>E</w:t>
            </w:r>
            <w:r w:rsidR="00AC1BEC" w:rsidRPr="00AD60C0">
              <w:rPr>
                <w:rFonts w:asciiTheme="majorHAnsi" w:hAnsiTheme="majorHAnsi" w:cs="Times New Roman"/>
                <w:szCs w:val="24"/>
              </w:rPr>
              <w:t>-post: info@infrada.ee</w:t>
            </w:r>
            <w:r w:rsidR="00AC1BEC" w:rsidRPr="00AD60C0">
              <w:rPr>
                <w:rFonts w:asciiTheme="majorHAnsi" w:hAnsiTheme="majorHAnsi" w:cs="Times New Roman"/>
                <w:szCs w:val="24"/>
                <w:u w:val="single"/>
              </w:rPr>
              <w:t xml:space="preserve"> </w:t>
            </w:r>
          </w:p>
        </w:tc>
      </w:tr>
      <w:tr w:rsidR="00A7283B" w:rsidRPr="00AD60C0" w14:paraId="540CF337" w14:textId="77777777" w:rsidTr="00C469F0">
        <w:tc>
          <w:tcPr>
            <w:tcW w:w="851" w:type="dxa"/>
          </w:tcPr>
          <w:p w14:paraId="540CF335" w14:textId="77777777" w:rsidR="00A7283B" w:rsidRPr="00AD60C0" w:rsidRDefault="00A7283B" w:rsidP="00792A79">
            <w:pPr>
              <w:tabs>
                <w:tab w:val="left" w:pos="2490"/>
              </w:tabs>
              <w:spacing w:line="276" w:lineRule="auto"/>
              <w:jc w:val="center"/>
              <w:rPr>
                <w:rFonts w:asciiTheme="majorHAnsi" w:hAnsiTheme="majorHAnsi" w:cs="Times New Roman"/>
                <w:szCs w:val="24"/>
              </w:rPr>
            </w:pPr>
          </w:p>
        </w:tc>
        <w:tc>
          <w:tcPr>
            <w:tcW w:w="4675" w:type="dxa"/>
          </w:tcPr>
          <w:p w14:paraId="540CF336" w14:textId="3AA7D123" w:rsidR="00A7283B" w:rsidRPr="00AD60C0" w:rsidRDefault="00AC1BEC" w:rsidP="00792A79">
            <w:pPr>
              <w:tabs>
                <w:tab w:val="left" w:pos="2490"/>
              </w:tabs>
              <w:spacing w:line="276" w:lineRule="auto"/>
              <w:jc w:val="both"/>
              <w:rPr>
                <w:rFonts w:asciiTheme="majorHAnsi" w:hAnsiTheme="majorHAnsi" w:cs="Times New Roman"/>
                <w:szCs w:val="24"/>
                <w:lang w:val="en-US"/>
              </w:rPr>
            </w:pPr>
            <w:r w:rsidRPr="00AD60C0">
              <w:rPr>
                <w:rFonts w:asciiTheme="majorHAnsi" w:hAnsiTheme="majorHAnsi" w:cs="Times New Roman"/>
                <w:szCs w:val="24"/>
              </w:rPr>
              <w:t>Reg</w:t>
            </w:r>
            <w:r w:rsidR="006D5C8E" w:rsidRPr="00AD60C0">
              <w:rPr>
                <w:rFonts w:asciiTheme="majorHAnsi" w:hAnsiTheme="majorHAnsi" w:cs="Times New Roman"/>
                <w:szCs w:val="24"/>
              </w:rPr>
              <w:t>istrikood:</w:t>
            </w:r>
            <w:r w:rsidRPr="00AD60C0">
              <w:rPr>
                <w:rFonts w:asciiTheme="majorHAnsi" w:hAnsiTheme="majorHAnsi" w:cs="Times New Roman"/>
                <w:szCs w:val="24"/>
              </w:rPr>
              <w:t xml:space="preserve"> </w:t>
            </w:r>
            <w:bookmarkStart w:id="0" w:name="_Hlk108549143"/>
            <w:r w:rsidRPr="00AD60C0">
              <w:rPr>
                <w:rFonts w:asciiTheme="majorHAnsi" w:hAnsiTheme="majorHAnsi" w:cs="Times New Roman"/>
                <w:szCs w:val="24"/>
              </w:rPr>
              <w:t>14577157</w:t>
            </w:r>
            <w:bookmarkEnd w:id="0"/>
          </w:p>
        </w:tc>
      </w:tr>
      <w:tr w:rsidR="00A7283B" w:rsidRPr="00AD60C0" w14:paraId="540CF33A" w14:textId="77777777" w:rsidTr="003D6917">
        <w:trPr>
          <w:trHeight w:val="138"/>
        </w:trPr>
        <w:tc>
          <w:tcPr>
            <w:tcW w:w="851" w:type="dxa"/>
          </w:tcPr>
          <w:p w14:paraId="540CF338" w14:textId="77777777" w:rsidR="00A7283B" w:rsidRPr="00AD60C0" w:rsidRDefault="00A7283B" w:rsidP="00792A79">
            <w:pPr>
              <w:tabs>
                <w:tab w:val="left" w:pos="2490"/>
              </w:tabs>
              <w:spacing w:line="276" w:lineRule="auto"/>
              <w:jc w:val="center"/>
              <w:rPr>
                <w:rFonts w:asciiTheme="majorHAnsi" w:hAnsiTheme="majorHAnsi" w:cs="Times New Roman"/>
                <w:szCs w:val="24"/>
              </w:rPr>
            </w:pPr>
          </w:p>
        </w:tc>
        <w:tc>
          <w:tcPr>
            <w:tcW w:w="4675" w:type="dxa"/>
          </w:tcPr>
          <w:p w14:paraId="540CF339" w14:textId="7C82A37B" w:rsidR="00A7283B" w:rsidRPr="00AD60C0" w:rsidRDefault="00AC1BEC" w:rsidP="00792A79">
            <w:pPr>
              <w:tabs>
                <w:tab w:val="left" w:pos="2490"/>
              </w:tabs>
              <w:spacing w:line="276" w:lineRule="auto"/>
              <w:jc w:val="both"/>
              <w:rPr>
                <w:rFonts w:asciiTheme="majorHAnsi" w:hAnsiTheme="majorHAnsi" w:cs="Times New Roman"/>
                <w:szCs w:val="24"/>
              </w:rPr>
            </w:pPr>
            <w:r w:rsidRPr="00AD60C0">
              <w:rPr>
                <w:rFonts w:asciiTheme="majorHAnsi" w:hAnsiTheme="majorHAnsi"/>
                <w:szCs w:val="24"/>
              </w:rPr>
              <w:t xml:space="preserve">MTR </w:t>
            </w:r>
            <w:r w:rsidR="006D5C8E" w:rsidRPr="00AD60C0">
              <w:rPr>
                <w:rFonts w:asciiTheme="majorHAnsi" w:hAnsiTheme="majorHAnsi"/>
                <w:szCs w:val="24"/>
              </w:rPr>
              <w:t xml:space="preserve">teate </w:t>
            </w:r>
            <w:r w:rsidRPr="00AD60C0">
              <w:rPr>
                <w:rFonts w:asciiTheme="majorHAnsi" w:hAnsiTheme="majorHAnsi"/>
                <w:szCs w:val="24"/>
              </w:rPr>
              <w:t>nr: EEP004712</w:t>
            </w:r>
          </w:p>
        </w:tc>
      </w:tr>
    </w:tbl>
    <w:p w14:paraId="540CF33F" w14:textId="17AC2113" w:rsidR="00A7283B" w:rsidRPr="00AD60C0" w:rsidRDefault="00AC1BEC" w:rsidP="00347F2D">
      <w:pPr>
        <w:pBdr>
          <w:bottom w:val="single" w:sz="4" w:space="1" w:color="auto"/>
        </w:pBdr>
        <w:tabs>
          <w:tab w:val="left" w:pos="2490"/>
        </w:tabs>
        <w:rPr>
          <w:rFonts w:ascii="Cambria" w:hAnsi="Cambria"/>
          <w:b/>
          <w:sz w:val="28"/>
          <w:szCs w:val="24"/>
        </w:rPr>
      </w:pPr>
      <w:r w:rsidRPr="00AD60C0">
        <w:rPr>
          <w:strike/>
          <w:noProof/>
        </w:rPr>
        <w:drawing>
          <wp:anchor distT="0" distB="0" distL="114300" distR="114300" simplePos="0" relativeHeight="251659264" behindDoc="0" locked="0" layoutInCell="1" allowOverlap="1" wp14:anchorId="42EEA082" wp14:editId="1B259675">
            <wp:simplePos x="0" y="0"/>
            <wp:positionH relativeFrom="column">
              <wp:posOffset>3257565</wp:posOffset>
            </wp:positionH>
            <wp:positionV relativeFrom="paragraph">
              <wp:posOffset>-1039466</wp:posOffset>
            </wp:positionV>
            <wp:extent cx="2599557" cy="64970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557" cy="64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0CF340" w14:textId="4F096D29" w:rsidR="00A7283B" w:rsidRPr="00AD60C0" w:rsidRDefault="00A7283B" w:rsidP="00D26202">
      <w:pPr>
        <w:tabs>
          <w:tab w:val="left" w:pos="2490"/>
        </w:tabs>
        <w:jc w:val="center"/>
        <w:rPr>
          <w:rFonts w:ascii="Cambria" w:hAnsi="Cambria"/>
          <w:b/>
          <w:sz w:val="28"/>
          <w:szCs w:val="24"/>
        </w:rPr>
      </w:pPr>
    </w:p>
    <w:p w14:paraId="540CF341" w14:textId="77777777" w:rsidR="00A7283B" w:rsidRPr="00AD60C0" w:rsidRDefault="00A7283B" w:rsidP="00D26202">
      <w:pPr>
        <w:tabs>
          <w:tab w:val="left" w:pos="2490"/>
        </w:tabs>
        <w:jc w:val="center"/>
        <w:rPr>
          <w:rFonts w:ascii="Cambria" w:hAnsi="Cambria"/>
          <w:b/>
          <w:sz w:val="28"/>
          <w:szCs w:val="24"/>
        </w:rPr>
      </w:pPr>
    </w:p>
    <w:p w14:paraId="540CF342" w14:textId="6C2B700B" w:rsidR="00A7283B" w:rsidRPr="00AD60C0" w:rsidRDefault="001532EF" w:rsidP="00A7283B">
      <w:pPr>
        <w:jc w:val="right"/>
        <w:rPr>
          <w:rFonts w:ascii="Cambria" w:hAnsi="Cambria"/>
          <w:b/>
          <w:bCs/>
        </w:rPr>
      </w:pPr>
      <w:r w:rsidRPr="00AD60C0">
        <w:rPr>
          <w:rFonts w:ascii="Cambria" w:hAnsi="Cambria"/>
          <w:b/>
          <w:bCs/>
        </w:rPr>
        <w:t xml:space="preserve">TÖÖ NR: </w:t>
      </w:r>
      <w:r w:rsidR="0027148F">
        <w:rPr>
          <w:rFonts w:ascii="Cambria" w:hAnsi="Cambria"/>
          <w:b/>
          <w:bCs/>
        </w:rPr>
        <w:t>2322</w:t>
      </w:r>
    </w:p>
    <w:p w14:paraId="540CF343" w14:textId="030D6BF6" w:rsidR="00A7283B" w:rsidRPr="00AD60C0" w:rsidRDefault="00A7283B" w:rsidP="00D26202">
      <w:pPr>
        <w:tabs>
          <w:tab w:val="left" w:pos="2490"/>
        </w:tabs>
        <w:jc w:val="center"/>
        <w:rPr>
          <w:rFonts w:ascii="Cambria" w:hAnsi="Cambria"/>
          <w:b/>
          <w:sz w:val="28"/>
          <w:szCs w:val="24"/>
        </w:rPr>
      </w:pPr>
    </w:p>
    <w:p w14:paraId="540CF344" w14:textId="4CCA6D91" w:rsidR="00A7283B" w:rsidRPr="00AD60C0" w:rsidRDefault="00A7283B" w:rsidP="00D26202">
      <w:pPr>
        <w:tabs>
          <w:tab w:val="left" w:pos="2490"/>
        </w:tabs>
        <w:jc w:val="center"/>
        <w:rPr>
          <w:rFonts w:ascii="Cambria" w:hAnsi="Cambria"/>
          <w:b/>
          <w:sz w:val="28"/>
          <w:szCs w:val="24"/>
        </w:rPr>
      </w:pPr>
    </w:p>
    <w:p w14:paraId="0CDA3310" w14:textId="77777777" w:rsidR="00AC1BEC" w:rsidRPr="00AD60C0" w:rsidRDefault="00AC1BEC" w:rsidP="00D26202">
      <w:pPr>
        <w:tabs>
          <w:tab w:val="left" w:pos="2490"/>
        </w:tabs>
        <w:jc w:val="center"/>
        <w:rPr>
          <w:rFonts w:ascii="Cambria" w:hAnsi="Cambria"/>
          <w:b/>
          <w:sz w:val="28"/>
          <w:szCs w:val="24"/>
        </w:rPr>
      </w:pPr>
    </w:p>
    <w:p w14:paraId="197EF5AF" w14:textId="01A50C43" w:rsidR="006A3315" w:rsidRPr="0027148F" w:rsidRDefault="0027148F" w:rsidP="00A14B57">
      <w:pPr>
        <w:tabs>
          <w:tab w:val="left" w:pos="2490"/>
        </w:tabs>
        <w:jc w:val="center"/>
        <w:rPr>
          <w:rFonts w:ascii="Cambria" w:hAnsi="Cambria"/>
          <w:b/>
          <w:szCs w:val="24"/>
        </w:rPr>
      </w:pPr>
      <w:r w:rsidRPr="0027148F">
        <w:rPr>
          <w:rFonts w:ascii="Cambria" w:hAnsi="Cambria"/>
          <w:b/>
          <w:szCs w:val="24"/>
        </w:rPr>
        <w:t>Viljandi</w:t>
      </w:r>
      <w:r w:rsidR="00B75854" w:rsidRPr="0027148F">
        <w:rPr>
          <w:rFonts w:ascii="Cambria" w:hAnsi="Cambria"/>
          <w:b/>
          <w:szCs w:val="24"/>
        </w:rPr>
        <w:t xml:space="preserve"> maakond, </w:t>
      </w:r>
      <w:r w:rsidRPr="0027148F">
        <w:rPr>
          <w:rFonts w:ascii="Cambria" w:hAnsi="Cambria"/>
          <w:b/>
          <w:szCs w:val="24"/>
        </w:rPr>
        <w:t>Põhja-Sakala vald</w:t>
      </w:r>
    </w:p>
    <w:p w14:paraId="6FC9580F" w14:textId="77777777" w:rsidR="00B75854" w:rsidRPr="0027148F" w:rsidRDefault="00B75854" w:rsidP="00AC1BEC">
      <w:pPr>
        <w:tabs>
          <w:tab w:val="left" w:pos="2490"/>
        </w:tabs>
        <w:jc w:val="center"/>
        <w:rPr>
          <w:rFonts w:asciiTheme="majorHAnsi" w:hAnsiTheme="majorHAnsi" w:cs="Arial"/>
          <w:b/>
          <w:sz w:val="32"/>
          <w:szCs w:val="32"/>
        </w:rPr>
      </w:pPr>
    </w:p>
    <w:p w14:paraId="7131AF5C" w14:textId="3A36CC66" w:rsidR="00B75854" w:rsidRPr="0027148F" w:rsidRDefault="0027148F" w:rsidP="0027148F">
      <w:pPr>
        <w:tabs>
          <w:tab w:val="left" w:pos="2490"/>
        </w:tabs>
        <w:spacing w:line="276" w:lineRule="auto"/>
        <w:jc w:val="center"/>
        <w:rPr>
          <w:rFonts w:asciiTheme="majorHAnsi" w:hAnsiTheme="majorHAnsi" w:cs="Arial"/>
          <w:b/>
          <w:sz w:val="32"/>
          <w:szCs w:val="32"/>
        </w:rPr>
      </w:pPr>
      <w:r w:rsidRPr="0027148F">
        <w:rPr>
          <w:rFonts w:asciiTheme="majorHAnsi" w:hAnsiTheme="majorHAnsi" w:cs="Arial"/>
          <w:b/>
          <w:sz w:val="32"/>
          <w:szCs w:val="32"/>
        </w:rPr>
        <w:t>VASTEMÕISA-KOBRUVERE</w:t>
      </w:r>
      <w:r w:rsidR="00B75854" w:rsidRPr="0027148F">
        <w:rPr>
          <w:rFonts w:asciiTheme="majorHAnsi" w:hAnsiTheme="majorHAnsi" w:cs="Arial"/>
          <w:b/>
          <w:sz w:val="32"/>
          <w:szCs w:val="32"/>
        </w:rPr>
        <w:t xml:space="preserve"> KERGLIIKLUSTEE EHITAMISE PÕHIPROJEKT</w:t>
      </w:r>
    </w:p>
    <w:p w14:paraId="211E52D7" w14:textId="705F7874" w:rsidR="00AC1BEC" w:rsidRPr="0027148F" w:rsidRDefault="00AC1BEC" w:rsidP="006A3315">
      <w:pPr>
        <w:tabs>
          <w:tab w:val="left" w:pos="2490"/>
        </w:tabs>
        <w:spacing w:before="120" w:after="120" w:line="360" w:lineRule="auto"/>
        <w:jc w:val="center"/>
        <w:rPr>
          <w:rFonts w:ascii="Cambria" w:hAnsi="Cambria"/>
          <w:b/>
          <w:sz w:val="32"/>
          <w:szCs w:val="24"/>
          <w:u w:val="single"/>
        </w:rPr>
      </w:pPr>
    </w:p>
    <w:p w14:paraId="199CFE04" w14:textId="77777777" w:rsidR="00EB28FB" w:rsidRPr="0027148F" w:rsidRDefault="00EB28FB" w:rsidP="006A3315">
      <w:pPr>
        <w:tabs>
          <w:tab w:val="left" w:pos="2490"/>
        </w:tabs>
        <w:spacing w:before="120" w:after="120" w:line="360" w:lineRule="auto"/>
        <w:jc w:val="center"/>
        <w:rPr>
          <w:rFonts w:ascii="Cambria" w:hAnsi="Cambria"/>
          <w:b/>
          <w:sz w:val="32"/>
          <w:szCs w:val="24"/>
          <w:u w:val="single"/>
        </w:rPr>
      </w:pPr>
    </w:p>
    <w:p w14:paraId="3E94FD1A" w14:textId="74BEB0F9" w:rsidR="00A14B57" w:rsidRPr="0027148F" w:rsidRDefault="00A14B57" w:rsidP="008D1AA5">
      <w:pPr>
        <w:jc w:val="right"/>
        <w:rPr>
          <w:rFonts w:ascii="Cambria" w:hAnsi="Cambria" w:cs="Arial"/>
          <w:bCs/>
          <w:szCs w:val="24"/>
        </w:rPr>
      </w:pPr>
    </w:p>
    <w:p w14:paraId="52983B30" w14:textId="77777777" w:rsidR="00A14B57" w:rsidRPr="0027148F" w:rsidRDefault="00A14B57" w:rsidP="008D1AA5">
      <w:pPr>
        <w:jc w:val="right"/>
        <w:rPr>
          <w:rFonts w:ascii="Cambria" w:hAnsi="Cambria" w:cs="Arial"/>
          <w:bCs/>
          <w:szCs w:val="24"/>
        </w:rPr>
      </w:pPr>
    </w:p>
    <w:p w14:paraId="7893681C" w14:textId="0BFB6255" w:rsidR="00B75854" w:rsidRPr="0027148F" w:rsidRDefault="008D1AA5" w:rsidP="00EE2F59">
      <w:pPr>
        <w:spacing w:line="276" w:lineRule="auto"/>
        <w:jc w:val="right"/>
        <w:rPr>
          <w:rFonts w:ascii="Cambria" w:hAnsi="Cambria" w:cs="Times New Roman"/>
          <w:szCs w:val="24"/>
        </w:rPr>
      </w:pPr>
      <w:r w:rsidRPr="0027148F">
        <w:rPr>
          <w:rFonts w:ascii="Cambria" w:hAnsi="Cambria" w:cs="Times New Roman"/>
          <w:szCs w:val="24"/>
          <w:u w:val="single"/>
        </w:rPr>
        <w:t>Tellija:</w:t>
      </w:r>
      <w:r w:rsidRPr="0027148F">
        <w:rPr>
          <w:rFonts w:ascii="Cambria" w:hAnsi="Cambria" w:cs="Times New Roman"/>
          <w:szCs w:val="24"/>
        </w:rPr>
        <w:t xml:space="preserve"> </w:t>
      </w:r>
      <w:r w:rsidR="0027148F" w:rsidRPr="0027148F">
        <w:rPr>
          <w:rFonts w:ascii="Cambria" w:hAnsi="Cambria" w:cs="Times New Roman"/>
          <w:szCs w:val="24"/>
        </w:rPr>
        <w:t xml:space="preserve">Põhja-Sakala </w:t>
      </w:r>
      <w:r w:rsidR="00B75854" w:rsidRPr="0027148F">
        <w:rPr>
          <w:rFonts w:ascii="Cambria" w:hAnsi="Cambria" w:cs="Times New Roman"/>
          <w:szCs w:val="24"/>
        </w:rPr>
        <w:t>Vallavalitsus</w:t>
      </w:r>
    </w:p>
    <w:p w14:paraId="76C798A9" w14:textId="32FAA5A4" w:rsidR="00B75854" w:rsidRPr="0027148F" w:rsidRDefault="0027148F" w:rsidP="00B75854">
      <w:pPr>
        <w:spacing w:line="276" w:lineRule="auto"/>
        <w:jc w:val="right"/>
        <w:rPr>
          <w:rFonts w:ascii="Cambria" w:hAnsi="Cambria" w:cs="Times New Roman"/>
          <w:szCs w:val="24"/>
        </w:rPr>
      </w:pPr>
      <w:r w:rsidRPr="0027148F">
        <w:rPr>
          <w:rFonts w:ascii="Cambria" w:hAnsi="Cambria" w:cs="Times New Roman"/>
          <w:szCs w:val="24"/>
        </w:rPr>
        <w:t>Lembitu pst 42</w:t>
      </w:r>
      <w:r w:rsidR="00B75854" w:rsidRPr="0027148F">
        <w:rPr>
          <w:rFonts w:ascii="Cambria" w:hAnsi="Cambria" w:cs="Times New Roman"/>
          <w:szCs w:val="24"/>
        </w:rPr>
        <w:t xml:space="preserve">, </w:t>
      </w:r>
      <w:r w:rsidRPr="0027148F">
        <w:rPr>
          <w:rFonts w:ascii="Cambria" w:hAnsi="Cambria" w:cs="Times New Roman"/>
          <w:szCs w:val="24"/>
        </w:rPr>
        <w:t>Suure-Jaani</w:t>
      </w:r>
    </w:p>
    <w:p w14:paraId="0FFA69FC" w14:textId="77777777" w:rsidR="0027148F" w:rsidRDefault="0027148F" w:rsidP="00EE2F59">
      <w:pPr>
        <w:spacing w:line="276" w:lineRule="auto"/>
        <w:jc w:val="right"/>
        <w:rPr>
          <w:rFonts w:ascii="Cambria" w:hAnsi="Cambria" w:cs="Times New Roman"/>
          <w:szCs w:val="24"/>
          <w:highlight w:val="yellow"/>
        </w:rPr>
      </w:pPr>
      <w:r w:rsidRPr="0027148F">
        <w:rPr>
          <w:rFonts w:ascii="Cambria" w:hAnsi="Cambria" w:cs="Times New Roman"/>
          <w:szCs w:val="24"/>
        </w:rPr>
        <w:t>info@pohja-sakala.ee</w:t>
      </w:r>
      <w:r w:rsidRPr="0027148F">
        <w:rPr>
          <w:rFonts w:ascii="Cambria" w:hAnsi="Cambria" w:cs="Times New Roman"/>
          <w:szCs w:val="24"/>
          <w:highlight w:val="yellow"/>
        </w:rPr>
        <w:t xml:space="preserve"> </w:t>
      </w:r>
    </w:p>
    <w:p w14:paraId="3C2C75F6" w14:textId="1A2F4511" w:rsidR="00C0067A" w:rsidRPr="00AD60C0" w:rsidRDefault="0027148F" w:rsidP="00EE2F59">
      <w:pPr>
        <w:spacing w:line="276" w:lineRule="auto"/>
        <w:jc w:val="right"/>
        <w:rPr>
          <w:rFonts w:ascii="Cambria" w:hAnsi="Cambria" w:cs="Arial"/>
          <w:bCs/>
          <w:szCs w:val="24"/>
        </w:rPr>
      </w:pPr>
      <w:r w:rsidRPr="0027148F">
        <w:rPr>
          <w:rFonts w:ascii="Cambria" w:hAnsi="Cambria" w:cs="Times New Roman"/>
          <w:szCs w:val="24"/>
        </w:rPr>
        <w:t>435 5444</w:t>
      </w:r>
    </w:p>
    <w:p w14:paraId="50C5E879" w14:textId="77777777" w:rsidR="00B75854" w:rsidRPr="00AD60C0" w:rsidRDefault="00B75854" w:rsidP="00EE2F59">
      <w:pPr>
        <w:spacing w:line="276" w:lineRule="auto"/>
        <w:jc w:val="right"/>
        <w:rPr>
          <w:rFonts w:ascii="Cambria" w:hAnsi="Cambria" w:cs="Arial"/>
          <w:bCs/>
          <w:szCs w:val="24"/>
          <w:u w:val="single"/>
        </w:rPr>
      </w:pPr>
    </w:p>
    <w:p w14:paraId="540CF355" w14:textId="28A8E969" w:rsidR="00A7283B" w:rsidRPr="00AD60C0" w:rsidRDefault="00EF539C" w:rsidP="00EE2F59">
      <w:pPr>
        <w:spacing w:line="276" w:lineRule="auto"/>
        <w:jc w:val="right"/>
        <w:rPr>
          <w:rFonts w:ascii="Cambria" w:hAnsi="Cambria" w:cs="Arial"/>
          <w:bCs/>
          <w:szCs w:val="24"/>
        </w:rPr>
      </w:pPr>
      <w:r w:rsidRPr="00AD60C0">
        <w:rPr>
          <w:rFonts w:ascii="Cambria" w:hAnsi="Cambria" w:cs="Arial"/>
          <w:bCs/>
          <w:szCs w:val="24"/>
          <w:u w:val="single"/>
        </w:rPr>
        <w:t>Projekteerija</w:t>
      </w:r>
      <w:r w:rsidR="001E52F0" w:rsidRPr="00AD60C0">
        <w:rPr>
          <w:rFonts w:ascii="Cambria" w:hAnsi="Cambria" w:cs="Arial"/>
          <w:bCs/>
          <w:szCs w:val="24"/>
        </w:rPr>
        <w:t xml:space="preserve">: </w:t>
      </w:r>
      <w:r w:rsidR="00A14B57" w:rsidRPr="00AD60C0">
        <w:rPr>
          <w:rFonts w:ascii="Cambria" w:hAnsi="Cambria" w:cs="Arial"/>
          <w:bCs/>
          <w:szCs w:val="24"/>
        </w:rPr>
        <w:t>Infrada</w:t>
      </w:r>
      <w:r w:rsidR="000B0B83" w:rsidRPr="00AD60C0">
        <w:rPr>
          <w:rFonts w:ascii="Cambria" w:hAnsi="Cambria" w:cs="Arial"/>
          <w:bCs/>
          <w:szCs w:val="24"/>
        </w:rPr>
        <w:t xml:space="preserve"> OÜ</w:t>
      </w:r>
      <w:r w:rsidR="00AD60C0" w:rsidRPr="00AD60C0">
        <w:rPr>
          <w:rFonts w:ascii="Cambria" w:hAnsi="Cambria" w:cs="Arial"/>
          <w:bCs/>
          <w:szCs w:val="24"/>
        </w:rPr>
        <w:t xml:space="preserve"> </w:t>
      </w:r>
    </w:p>
    <w:p w14:paraId="540CF356" w14:textId="33A36DFC" w:rsidR="00A7283B" w:rsidRPr="00AD60C0" w:rsidRDefault="00AD60C0" w:rsidP="00EE2F59">
      <w:pPr>
        <w:spacing w:line="276" w:lineRule="auto"/>
        <w:jc w:val="right"/>
        <w:rPr>
          <w:rFonts w:ascii="Cambria" w:hAnsi="Cambria" w:cs="Arial"/>
          <w:bCs/>
          <w:szCs w:val="24"/>
        </w:rPr>
      </w:pPr>
      <w:r w:rsidRPr="00AD60C0">
        <w:rPr>
          <w:rFonts w:ascii="Cambria" w:hAnsi="Cambria" w:cs="Arial"/>
          <w:bCs/>
          <w:szCs w:val="24"/>
        </w:rPr>
        <w:t xml:space="preserve">Vastutav projekteerija: </w:t>
      </w:r>
      <w:r w:rsidR="00A14B57" w:rsidRPr="00AD60C0">
        <w:rPr>
          <w:rFonts w:ascii="Cambria" w:hAnsi="Cambria" w:cs="Arial"/>
          <w:bCs/>
          <w:szCs w:val="24"/>
        </w:rPr>
        <w:t>Pavel Karev</w:t>
      </w:r>
    </w:p>
    <w:p w14:paraId="05C163B3" w14:textId="239E290F" w:rsidR="00AD60C0" w:rsidRPr="00AD60C0" w:rsidRDefault="00AD60C0" w:rsidP="00EE2F59">
      <w:pPr>
        <w:spacing w:line="276" w:lineRule="auto"/>
        <w:jc w:val="right"/>
        <w:rPr>
          <w:rFonts w:ascii="Cambria" w:hAnsi="Cambria" w:cs="Arial"/>
          <w:bCs/>
          <w:szCs w:val="24"/>
        </w:rPr>
      </w:pPr>
      <w:r w:rsidRPr="00AD60C0">
        <w:rPr>
          <w:rFonts w:ascii="Cambria" w:hAnsi="Cambria" w:cs="Arial"/>
          <w:bCs/>
          <w:szCs w:val="24"/>
        </w:rPr>
        <w:t>pavel@infrada.ee</w:t>
      </w:r>
    </w:p>
    <w:p w14:paraId="030762E1" w14:textId="2D4475FC" w:rsidR="00BA078D" w:rsidRPr="00AD60C0" w:rsidRDefault="00A14B57" w:rsidP="00EE2F59">
      <w:pPr>
        <w:spacing w:line="276" w:lineRule="auto"/>
        <w:jc w:val="right"/>
        <w:rPr>
          <w:rFonts w:ascii="Cambria" w:hAnsi="Cambria" w:cs="Arial"/>
          <w:bCs/>
          <w:szCs w:val="24"/>
        </w:rPr>
      </w:pPr>
      <w:r w:rsidRPr="00AD60C0">
        <w:rPr>
          <w:rFonts w:ascii="Cambria" w:hAnsi="Cambria" w:cs="Arial"/>
          <w:bCs/>
          <w:szCs w:val="24"/>
        </w:rPr>
        <w:t>555 30 349</w:t>
      </w:r>
    </w:p>
    <w:p w14:paraId="61F017D2" w14:textId="7D1952DC" w:rsidR="004B77C3" w:rsidRPr="00AD60C0" w:rsidRDefault="004B77C3" w:rsidP="00CE1667">
      <w:pPr>
        <w:pBdr>
          <w:bottom w:val="single" w:sz="4" w:space="1" w:color="auto"/>
        </w:pBdr>
        <w:rPr>
          <w:rFonts w:ascii="Cambria" w:hAnsi="Cambria" w:cs="Arial"/>
          <w:bCs/>
          <w:szCs w:val="24"/>
          <w:lang w:val="en-US"/>
        </w:rPr>
      </w:pPr>
    </w:p>
    <w:p w14:paraId="6BBCD950" w14:textId="77777777" w:rsidR="00A14B57" w:rsidRPr="00AD60C0" w:rsidRDefault="00A14B57" w:rsidP="00CE1667">
      <w:pPr>
        <w:pBdr>
          <w:bottom w:val="single" w:sz="4" w:space="1" w:color="auto"/>
        </w:pBdr>
        <w:rPr>
          <w:rFonts w:ascii="Cambria" w:hAnsi="Cambria" w:cs="Arial"/>
          <w:bCs/>
          <w:szCs w:val="24"/>
          <w:lang w:val="en-US"/>
        </w:rPr>
      </w:pPr>
    </w:p>
    <w:p w14:paraId="527AEA76" w14:textId="730F3284" w:rsidR="00B75854" w:rsidRDefault="00B75854" w:rsidP="00CE1667">
      <w:pPr>
        <w:pBdr>
          <w:bottom w:val="single" w:sz="4" w:space="1" w:color="auto"/>
        </w:pBdr>
        <w:rPr>
          <w:rFonts w:ascii="Cambria" w:hAnsi="Cambria" w:cs="Arial"/>
          <w:bCs/>
          <w:szCs w:val="24"/>
          <w:lang w:val="en-US"/>
        </w:rPr>
      </w:pPr>
    </w:p>
    <w:p w14:paraId="2911D5D6" w14:textId="2C452B2A" w:rsidR="00EB28FB" w:rsidRDefault="00EB28FB" w:rsidP="00CE1667">
      <w:pPr>
        <w:pBdr>
          <w:bottom w:val="single" w:sz="4" w:space="1" w:color="auto"/>
        </w:pBdr>
        <w:rPr>
          <w:rFonts w:ascii="Cambria" w:hAnsi="Cambria" w:cs="Arial"/>
          <w:bCs/>
          <w:szCs w:val="24"/>
          <w:lang w:val="en-US"/>
        </w:rPr>
      </w:pPr>
    </w:p>
    <w:p w14:paraId="51C0E6B4" w14:textId="77777777" w:rsidR="00EB28FB" w:rsidRPr="00AD60C0" w:rsidRDefault="00EB28FB" w:rsidP="00CE1667">
      <w:pPr>
        <w:pBdr>
          <w:bottom w:val="single" w:sz="4" w:space="1" w:color="auto"/>
        </w:pBdr>
        <w:rPr>
          <w:rFonts w:ascii="Cambria" w:hAnsi="Cambria" w:cs="Arial"/>
          <w:bCs/>
          <w:szCs w:val="24"/>
          <w:lang w:val="en-US"/>
        </w:rPr>
      </w:pPr>
    </w:p>
    <w:p w14:paraId="69E7D63F" w14:textId="77777777" w:rsidR="00AD60C0" w:rsidRPr="00AD60C0" w:rsidRDefault="00AD60C0" w:rsidP="00CE1667">
      <w:pPr>
        <w:pBdr>
          <w:bottom w:val="single" w:sz="4" w:space="1" w:color="auto"/>
        </w:pBdr>
        <w:rPr>
          <w:rFonts w:ascii="Cambria" w:hAnsi="Cambria" w:cs="Arial"/>
          <w:bCs/>
          <w:szCs w:val="24"/>
          <w:lang w:val="en-US"/>
        </w:rPr>
      </w:pPr>
    </w:p>
    <w:p w14:paraId="0FE172BC" w14:textId="77777777" w:rsidR="00A14B57" w:rsidRPr="00AD60C0" w:rsidRDefault="00A14B57" w:rsidP="00CE1667">
      <w:pPr>
        <w:pBdr>
          <w:bottom w:val="single" w:sz="4" w:space="1" w:color="auto"/>
        </w:pBdr>
        <w:rPr>
          <w:rFonts w:ascii="Cambria" w:hAnsi="Cambria" w:cs="Arial"/>
          <w:bCs/>
          <w:szCs w:val="24"/>
          <w:lang w:val="en-US"/>
        </w:rPr>
      </w:pPr>
    </w:p>
    <w:p w14:paraId="67C28807" w14:textId="77777777" w:rsidR="00A14B57" w:rsidRPr="00AD60C0" w:rsidRDefault="00A14B57" w:rsidP="00CE1667">
      <w:pPr>
        <w:pBdr>
          <w:bottom w:val="single" w:sz="4" w:space="1" w:color="auto"/>
        </w:pBdr>
        <w:rPr>
          <w:rFonts w:ascii="Cambria" w:hAnsi="Cambria" w:cs="Arial"/>
          <w:bCs/>
          <w:szCs w:val="24"/>
          <w:lang w:val="en-US"/>
        </w:rPr>
      </w:pPr>
    </w:p>
    <w:p w14:paraId="79076285" w14:textId="77777777" w:rsidR="006A3315" w:rsidRPr="00AD60C0" w:rsidRDefault="006A3315" w:rsidP="00CE1667">
      <w:pPr>
        <w:pBdr>
          <w:bottom w:val="single" w:sz="4" w:space="1" w:color="auto"/>
        </w:pBdr>
        <w:rPr>
          <w:rFonts w:ascii="Cambria" w:hAnsi="Cambria" w:cs="Arial"/>
          <w:bCs/>
          <w:szCs w:val="24"/>
          <w:lang w:val="en-US"/>
        </w:rPr>
      </w:pPr>
    </w:p>
    <w:p w14:paraId="21AE5325" w14:textId="0EE11509" w:rsidR="0000457C" w:rsidRDefault="001532EF" w:rsidP="00CE1667">
      <w:pPr>
        <w:jc w:val="center"/>
        <w:rPr>
          <w:rFonts w:ascii="Cambria" w:hAnsi="Cambria" w:cs="Arial"/>
          <w:b/>
          <w:bCs/>
          <w:szCs w:val="24"/>
          <w:lang w:val="en-US"/>
        </w:rPr>
      </w:pPr>
      <w:r w:rsidRPr="00AD60C0">
        <w:rPr>
          <w:rFonts w:ascii="Cambria" w:hAnsi="Cambria" w:cs="Arial"/>
          <w:b/>
          <w:bCs/>
          <w:szCs w:val="24"/>
          <w:lang w:val="en-US"/>
        </w:rPr>
        <w:t>TALLINN 20</w:t>
      </w:r>
      <w:r w:rsidR="00AA4E5C" w:rsidRPr="00AD60C0">
        <w:rPr>
          <w:rFonts w:ascii="Cambria" w:hAnsi="Cambria" w:cs="Arial"/>
          <w:b/>
          <w:bCs/>
          <w:szCs w:val="24"/>
          <w:lang w:val="en-US"/>
        </w:rPr>
        <w:t>2</w:t>
      </w:r>
      <w:r w:rsidR="00A14B57" w:rsidRPr="00AD60C0">
        <w:rPr>
          <w:rFonts w:ascii="Cambria" w:hAnsi="Cambria" w:cs="Arial"/>
          <w:b/>
          <w:bCs/>
          <w:szCs w:val="24"/>
          <w:lang w:val="en-US"/>
        </w:rPr>
        <w:t>2</w:t>
      </w:r>
    </w:p>
    <w:p w14:paraId="73F18CC8" w14:textId="77777777" w:rsidR="004D5E77" w:rsidRPr="00A235D6" w:rsidRDefault="004D5E77" w:rsidP="004D5E77">
      <w:pPr>
        <w:tabs>
          <w:tab w:val="left" w:pos="2490"/>
        </w:tabs>
        <w:spacing w:line="360" w:lineRule="auto"/>
        <w:rPr>
          <w:rFonts w:ascii="Cambria" w:hAnsi="Cambria"/>
          <w:b/>
          <w:sz w:val="32"/>
          <w:szCs w:val="32"/>
        </w:rPr>
      </w:pPr>
      <w:r w:rsidRPr="00A235D6">
        <w:rPr>
          <w:rFonts w:ascii="Cambria" w:hAnsi="Cambria"/>
          <w:b/>
          <w:sz w:val="32"/>
          <w:szCs w:val="32"/>
        </w:rPr>
        <w:lastRenderedPageBreak/>
        <w:t>EHITUSPROJEKTI KOOSSEIS</w:t>
      </w:r>
    </w:p>
    <w:p w14:paraId="14B2BD2F" w14:textId="77777777" w:rsidR="004D5E77" w:rsidRPr="00A235D6" w:rsidRDefault="004D5E77" w:rsidP="004D5E77">
      <w:pPr>
        <w:tabs>
          <w:tab w:val="left" w:pos="2490"/>
        </w:tabs>
        <w:spacing w:line="360" w:lineRule="auto"/>
        <w:rPr>
          <w:rFonts w:ascii="Cambria" w:hAnsi="Cambria"/>
          <w:b/>
          <w:sz w:val="32"/>
          <w:szCs w:val="32"/>
        </w:rPr>
      </w:pPr>
    </w:p>
    <w:p w14:paraId="2810768A" w14:textId="77777777" w:rsidR="004D5E77" w:rsidRPr="00A235D6" w:rsidRDefault="004D5E77" w:rsidP="004D5E77">
      <w:pPr>
        <w:tabs>
          <w:tab w:val="left" w:pos="2490"/>
        </w:tabs>
        <w:spacing w:line="360" w:lineRule="auto"/>
        <w:rPr>
          <w:rFonts w:ascii="Cambria" w:hAnsi="Cambria"/>
          <w:b/>
          <w:sz w:val="28"/>
          <w:szCs w:val="28"/>
        </w:rPr>
      </w:pPr>
      <w:r w:rsidRPr="00A235D6">
        <w:rPr>
          <w:rFonts w:ascii="Cambria" w:hAnsi="Cambria"/>
          <w:b/>
          <w:sz w:val="28"/>
          <w:szCs w:val="28"/>
        </w:rPr>
        <w:t>I KOOSKÕLASTUSED</w:t>
      </w:r>
    </w:p>
    <w:p w14:paraId="1AA04408" w14:textId="77777777" w:rsidR="004D5E77" w:rsidRPr="00A235D6" w:rsidRDefault="004D5E77" w:rsidP="004D5E77">
      <w:pPr>
        <w:pStyle w:val="ListParagraph"/>
        <w:tabs>
          <w:tab w:val="left" w:pos="2490"/>
        </w:tabs>
        <w:spacing w:line="276" w:lineRule="auto"/>
        <w:ind w:left="284"/>
        <w:rPr>
          <w:rFonts w:ascii="Cambria" w:hAnsi="Cambria"/>
          <w:szCs w:val="24"/>
        </w:rPr>
      </w:pPr>
    </w:p>
    <w:p w14:paraId="115EADB7" w14:textId="77777777" w:rsidR="004D5E77" w:rsidRPr="00A235D6" w:rsidRDefault="004D5E77" w:rsidP="004D5E77">
      <w:pPr>
        <w:pStyle w:val="ListParagraph"/>
        <w:tabs>
          <w:tab w:val="left" w:pos="2490"/>
        </w:tabs>
        <w:spacing w:line="276" w:lineRule="auto"/>
        <w:ind w:left="284"/>
        <w:rPr>
          <w:rFonts w:ascii="Cambria" w:hAnsi="Cambria"/>
          <w:szCs w:val="24"/>
        </w:rPr>
      </w:pPr>
    </w:p>
    <w:p w14:paraId="783B11E7" w14:textId="77777777" w:rsidR="004D5E77" w:rsidRPr="00A235D6" w:rsidRDefault="004D5E77" w:rsidP="004D5E77">
      <w:pPr>
        <w:tabs>
          <w:tab w:val="left" w:pos="1418"/>
        </w:tabs>
        <w:spacing w:line="360" w:lineRule="auto"/>
        <w:rPr>
          <w:rFonts w:ascii="Cambria" w:hAnsi="Cambria"/>
          <w:b/>
          <w:sz w:val="28"/>
          <w:szCs w:val="28"/>
        </w:rPr>
      </w:pPr>
      <w:r w:rsidRPr="00A235D6">
        <w:rPr>
          <w:rFonts w:ascii="Cambria" w:hAnsi="Cambria"/>
          <w:b/>
          <w:sz w:val="28"/>
          <w:szCs w:val="28"/>
        </w:rPr>
        <w:t>II SELETUSKIRI</w:t>
      </w:r>
    </w:p>
    <w:p w14:paraId="0D2AD59D" w14:textId="77777777" w:rsidR="004D5E77" w:rsidRPr="00A235D6" w:rsidRDefault="004D5E77" w:rsidP="004D5E77">
      <w:pPr>
        <w:tabs>
          <w:tab w:val="left" w:pos="2490"/>
        </w:tabs>
        <w:spacing w:line="276" w:lineRule="auto"/>
        <w:rPr>
          <w:rFonts w:ascii="Cambria" w:hAnsi="Cambria"/>
          <w:szCs w:val="24"/>
        </w:rPr>
      </w:pPr>
    </w:p>
    <w:p w14:paraId="3F51A3E7" w14:textId="77777777" w:rsidR="004D5E77" w:rsidRPr="00A235D6" w:rsidRDefault="004D5E77" w:rsidP="004D5E77">
      <w:pPr>
        <w:tabs>
          <w:tab w:val="left" w:pos="2490"/>
        </w:tabs>
        <w:spacing w:line="276" w:lineRule="auto"/>
        <w:rPr>
          <w:rFonts w:ascii="Cambria" w:hAnsi="Cambria"/>
          <w:szCs w:val="24"/>
        </w:rPr>
      </w:pPr>
    </w:p>
    <w:p w14:paraId="3A09B3C7" w14:textId="6BAEF885" w:rsidR="004D5E77" w:rsidRPr="00A235D6" w:rsidRDefault="004D5E77" w:rsidP="004D5E77">
      <w:pPr>
        <w:tabs>
          <w:tab w:val="left" w:pos="2490"/>
        </w:tabs>
        <w:spacing w:line="360" w:lineRule="auto"/>
        <w:rPr>
          <w:rFonts w:ascii="Cambria" w:hAnsi="Cambria"/>
          <w:b/>
          <w:sz w:val="28"/>
          <w:szCs w:val="28"/>
        </w:rPr>
      </w:pPr>
      <w:r w:rsidRPr="00A235D6">
        <w:rPr>
          <w:rFonts w:ascii="Cambria" w:hAnsi="Cambria"/>
          <w:b/>
          <w:sz w:val="28"/>
          <w:szCs w:val="28"/>
        </w:rPr>
        <w:t>III LISAD</w:t>
      </w:r>
    </w:p>
    <w:p w14:paraId="2142B17C" w14:textId="77777777" w:rsidR="004D5E77" w:rsidRPr="00A235D6" w:rsidRDefault="004D5E77" w:rsidP="004D5E77">
      <w:pPr>
        <w:pStyle w:val="ListParagraph"/>
        <w:numPr>
          <w:ilvl w:val="0"/>
          <w:numId w:val="7"/>
        </w:numPr>
        <w:tabs>
          <w:tab w:val="left" w:pos="2490"/>
        </w:tabs>
        <w:spacing w:line="360" w:lineRule="auto"/>
        <w:ind w:left="284" w:hanging="284"/>
        <w:rPr>
          <w:rFonts w:ascii="Cambria" w:hAnsi="Cambria"/>
          <w:szCs w:val="24"/>
        </w:rPr>
      </w:pPr>
      <w:r w:rsidRPr="00A235D6">
        <w:rPr>
          <w:rFonts w:ascii="Cambria" w:hAnsi="Cambria"/>
          <w:szCs w:val="24"/>
        </w:rPr>
        <w:t xml:space="preserve">Maa-ala </w:t>
      </w:r>
      <w:proofErr w:type="spellStart"/>
      <w:r w:rsidRPr="00A235D6">
        <w:rPr>
          <w:rFonts w:ascii="Cambria" w:hAnsi="Cambria"/>
          <w:szCs w:val="24"/>
        </w:rPr>
        <w:t>topo</w:t>
      </w:r>
      <w:proofErr w:type="spellEnd"/>
      <w:r w:rsidRPr="00A235D6">
        <w:rPr>
          <w:rFonts w:ascii="Cambria" w:hAnsi="Cambria"/>
          <w:szCs w:val="24"/>
        </w:rPr>
        <w:t>-geodeetiline plaan</w:t>
      </w:r>
    </w:p>
    <w:p w14:paraId="169FB3DF" w14:textId="69B4A004" w:rsidR="004D5E77" w:rsidRDefault="004D5E77" w:rsidP="004D5E77">
      <w:pPr>
        <w:pStyle w:val="ListParagraph"/>
        <w:numPr>
          <w:ilvl w:val="0"/>
          <w:numId w:val="7"/>
        </w:numPr>
        <w:tabs>
          <w:tab w:val="left" w:pos="2490"/>
        </w:tabs>
        <w:spacing w:line="360" w:lineRule="auto"/>
        <w:ind w:left="284" w:hanging="284"/>
        <w:rPr>
          <w:rFonts w:ascii="Cambria" w:hAnsi="Cambria"/>
          <w:szCs w:val="24"/>
        </w:rPr>
      </w:pPr>
      <w:r w:rsidRPr="00A235D6">
        <w:rPr>
          <w:rFonts w:ascii="Cambria" w:hAnsi="Cambria"/>
          <w:szCs w:val="24"/>
        </w:rPr>
        <w:t>Tehnovõrkude valdajate tehnilised tingimused</w:t>
      </w:r>
    </w:p>
    <w:p w14:paraId="516B95D7" w14:textId="53F4E08D" w:rsidR="004D5E77" w:rsidRPr="00A235D6" w:rsidRDefault="004D5E77" w:rsidP="004D5E77">
      <w:pPr>
        <w:pStyle w:val="ListParagraph"/>
        <w:numPr>
          <w:ilvl w:val="0"/>
          <w:numId w:val="7"/>
        </w:numPr>
        <w:tabs>
          <w:tab w:val="left" w:pos="2490"/>
        </w:tabs>
        <w:spacing w:line="360" w:lineRule="auto"/>
        <w:ind w:left="284" w:hanging="284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Truubi ehitamise tüüpjoonis</w:t>
      </w:r>
    </w:p>
    <w:p w14:paraId="07C432FA" w14:textId="77777777" w:rsidR="004D5E77" w:rsidRPr="00A235D6" w:rsidRDefault="004D5E77" w:rsidP="004D5E77">
      <w:pPr>
        <w:tabs>
          <w:tab w:val="left" w:pos="2490"/>
        </w:tabs>
        <w:spacing w:line="276" w:lineRule="auto"/>
        <w:rPr>
          <w:rFonts w:ascii="Cambria" w:hAnsi="Cambria"/>
          <w:szCs w:val="24"/>
          <w:highlight w:val="yellow"/>
        </w:rPr>
      </w:pPr>
    </w:p>
    <w:p w14:paraId="0CE466CF" w14:textId="77777777" w:rsidR="004D5E77" w:rsidRPr="00A235D6" w:rsidRDefault="004D5E77" w:rsidP="004D5E77">
      <w:pPr>
        <w:tabs>
          <w:tab w:val="left" w:pos="2490"/>
        </w:tabs>
        <w:spacing w:line="276" w:lineRule="auto"/>
        <w:rPr>
          <w:rFonts w:ascii="Cambria" w:hAnsi="Cambria"/>
          <w:szCs w:val="24"/>
        </w:rPr>
      </w:pPr>
    </w:p>
    <w:p w14:paraId="3148B957" w14:textId="77777777" w:rsidR="004D5E77" w:rsidRPr="00A235D6" w:rsidRDefault="004D5E77" w:rsidP="004D5E77">
      <w:pPr>
        <w:tabs>
          <w:tab w:val="left" w:pos="2490"/>
        </w:tabs>
        <w:spacing w:line="360" w:lineRule="auto"/>
        <w:rPr>
          <w:rFonts w:ascii="Cambria" w:hAnsi="Cambria"/>
          <w:b/>
          <w:sz w:val="28"/>
          <w:szCs w:val="28"/>
        </w:rPr>
      </w:pPr>
      <w:r w:rsidRPr="00A235D6">
        <w:rPr>
          <w:rFonts w:ascii="Cambria" w:hAnsi="Cambria"/>
          <w:b/>
          <w:sz w:val="28"/>
          <w:szCs w:val="28"/>
        </w:rPr>
        <w:t>IV JOONISED</w:t>
      </w:r>
    </w:p>
    <w:p w14:paraId="4DFB038A" w14:textId="3280FB5B" w:rsidR="004D5E77" w:rsidRPr="00A235D6" w:rsidRDefault="004D5E77" w:rsidP="004D5E77">
      <w:pPr>
        <w:pStyle w:val="ListParagraph"/>
        <w:numPr>
          <w:ilvl w:val="0"/>
          <w:numId w:val="5"/>
        </w:numPr>
        <w:tabs>
          <w:tab w:val="left" w:pos="2490"/>
        </w:tabs>
        <w:spacing w:line="360" w:lineRule="auto"/>
        <w:ind w:left="284" w:hanging="284"/>
        <w:rPr>
          <w:rFonts w:ascii="Cambria" w:hAnsi="Cambria"/>
          <w:szCs w:val="24"/>
        </w:rPr>
      </w:pPr>
      <w:r w:rsidRPr="00A235D6">
        <w:rPr>
          <w:rFonts w:ascii="Cambria" w:hAnsi="Cambria"/>
          <w:szCs w:val="24"/>
        </w:rPr>
        <w:t>Asendiplaan AP</w:t>
      </w:r>
    </w:p>
    <w:p w14:paraId="6CF85D41" w14:textId="2030E5B9" w:rsidR="004D5E77" w:rsidRDefault="004D5E77" w:rsidP="004D5E77">
      <w:pPr>
        <w:pStyle w:val="ListParagraph"/>
        <w:numPr>
          <w:ilvl w:val="0"/>
          <w:numId w:val="5"/>
        </w:numPr>
        <w:tabs>
          <w:tab w:val="left" w:pos="2490"/>
        </w:tabs>
        <w:spacing w:line="360" w:lineRule="auto"/>
        <w:ind w:left="284" w:hanging="284"/>
        <w:rPr>
          <w:rFonts w:ascii="Cambria" w:hAnsi="Cambria"/>
          <w:szCs w:val="24"/>
        </w:rPr>
      </w:pPr>
      <w:r w:rsidRPr="00A235D6">
        <w:rPr>
          <w:rFonts w:ascii="Cambria" w:hAnsi="Cambria"/>
          <w:szCs w:val="24"/>
        </w:rPr>
        <w:t xml:space="preserve">Ristlõiked </w:t>
      </w:r>
      <w:r>
        <w:rPr>
          <w:rFonts w:ascii="Cambria" w:hAnsi="Cambria"/>
          <w:szCs w:val="24"/>
        </w:rPr>
        <w:t>TL</w:t>
      </w:r>
    </w:p>
    <w:p w14:paraId="0637FA56" w14:textId="094FCDED" w:rsidR="004D5E77" w:rsidRPr="00A235D6" w:rsidRDefault="004D5E77" w:rsidP="004D5E77">
      <w:pPr>
        <w:pStyle w:val="ListParagraph"/>
        <w:numPr>
          <w:ilvl w:val="0"/>
          <w:numId w:val="5"/>
        </w:numPr>
        <w:tabs>
          <w:tab w:val="left" w:pos="2490"/>
        </w:tabs>
        <w:spacing w:line="360" w:lineRule="auto"/>
        <w:ind w:left="284" w:hanging="284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Isiklik</w:t>
      </w:r>
      <w:r w:rsidR="007E4F8D">
        <w:rPr>
          <w:rFonts w:ascii="Cambria" w:hAnsi="Cambria"/>
          <w:szCs w:val="24"/>
        </w:rPr>
        <w:t>u</w:t>
      </w:r>
      <w:r>
        <w:rPr>
          <w:rFonts w:ascii="Cambria" w:hAnsi="Cambria"/>
          <w:szCs w:val="24"/>
        </w:rPr>
        <w:t xml:space="preserve"> kasutusõiguse seadmise plaanid</w:t>
      </w:r>
    </w:p>
    <w:p w14:paraId="0F1E69D2" w14:textId="77777777" w:rsidR="004D5E77" w:rsidRPr="00A235D6" w:rsidRDefault="004D5E77" w:rsidP="004D5E77">
      <w:pPr>
        <w:tabs>
          <w:tab w:val="left" w:pos="2490"/>
        </w:tabs>
        <w:spacing w:line="276" w:lineRule="auto"/>
        <w:rPr>
          <w:rFonts w:ascii="Cambria" w:hAnsi="Cambria"/>
          <w:szCs w:val="24"/>
        </w:rPr>
      </w:pPr>
    </w:p>
    <w:p w14:paraId="1CCE63A6" w14:textId="77777777" w:rsidR="004D5E77" w:rsidRPr="00A235D6" w:rsidRDefault="004D5E77" w:rsidP="004D5E77">
      <w:pPr>
        <w:tabs>
          <w:tab w:val="left" w:pos="2490"/>
        </w:tabs>
        <w:spacing w:line="276" w:lineRule="auto"/>
        <w:rPr>
          <w:rFonts w:ascii="Cambria" w:hAnsi="Cambria"/>
          <w:szCs w:val="24"/>
        </w:rPr>
      </w:pPr>
    </w:p>
    <w:p w14:paraId="34D1A049" w14:textId="77777777" w:rsidR="004D5E77" w:rsidRPr="00A235D6" w:rsidRDefault="004D5E77" w:rsidP="004D5E77">
      <w:pPr>
        <w:tabs>
          <w:tab w:val="left" w:pos="2490"/>
        </w:tabs>
        <w:spacing w:line="360" w:lineRule="auto"/>
        <w:rPr>
          <w:rFonts w:ascii="Cambria" w:hAnsi="Cambria"/>
          <w:b/>
          <w:sz w:val="28"/>
          <w:szCs w:val="28"/>
        </w:rPr>
      </w:pPr>
      <w:r w:rsidRPr="00A235D6">
        <w:rPr>
          <w:rFonts w:ascii="Cambria" w:hAnsi="Cambria"/>
          <w:b/>
          <w:sz w:val="28"/>
          <w:szCs w:val="28"/>
        </w:rPr>
        <w:t>V TÖÖMAHTUDE LOEND</w:t>
      </w:r>
    </w:p>
    <w:p w14:paraId="68FEE736" w14:textId="77777777" w:rsidR="004D5E77" w:rsidRPr="00A235D6" w:rsidRDefault="004D5E77" w:rsidP="004D5E77">
      <w:pPr>
        <w:pStyle w:val="ListParagraph"/>
        <w:numPr>
          <w:ilvl w:val="0"/>
          <w:numId w:val="6"/>
        </w:numPr>
        <w:tabs>
          <w:tab w:val="left" w:pos="2490"/>
        </w:tabs>
        <w:spacing w:line="276" w:lineRule="auto"/>
        <w:ind w:left="284" w:hanging="284"/>
        <w:rPr>
          <w:rFonts w:ascii="Cambria" w:hAnsi="Cambria"/>
          <w:szCs w:val="24"/>
        </w:rPr>
      </w:pPr>
      <w:r w:rsidRPr="00A235D6">
        <w:rPr>
          <w:rFonts w:ascii="Cambria" w:hAnsi="Cambria"/>
          <w:szCs w:val="24"/>
        </w:rPr>
        <w:t>Tee ehitustööde mahtude loend</w:t>
      </w:r>
    </w:p>
    <w:p w14:paraId="6BF0B430" w14:textId="0C3D7EF1" w:rsidR="004D5E77" w:rsidRDefault="004D5E77" w:rsidP="00CE1667">
      <w:pPr>
        <w:jc w:val="center"/>
        <w:rPr>
          <w:rFonts w:ascii="Cambria" w:hAnsi="Cambria" w:cs="Arial"/>
          <w:b/>
          <w:bCs/>
          <w:szCs w:val="24"/>
          <w:lang w:val="en-US"/>
        </w:rPr>
      </w:pPr>
    </w:p>
    <w:p w14:paraId="2E3B8D70" w14:textId="3DADC9C5" w:rsidR="004D5E77" w:rsidRDefault="004D5E77" w:rsidP="00CE1667">
      <w:pPr>
        <w:jc w:val="center"/>
        <w:rPr>
          <w:rFonts w:ascii="Cambria" w:hAnsi="Cambria" w:cs="Arial"/>
          <w:b/>
          <w:bCs/>
          <w:szCs w:val="24"/>
          <w:lang w:val="en-US"/>
        </w:rPr>
      </w:pPr>
    </w:p>
    <w:p w14:paraId="4F225A5D" w14:textId="77777777" w:rsidR="004D5E77" w:rsidRPr="0000457C" w:rsidRDefault="004D5E77" w:rsidP="00CE1667">
      <w:pPr>
        <w:jc w:val="center"/>
        <w:rPr>
          <w:rFonts w:ascii="Cambria" w:hAnsi="Cambria" w:cs="Arial"/>
          <w:b/>
          <w:bCs/>
          <w:szCs w:val="24"/>
        </w:rPr>
      </w:pPr>
    </w:p>
    <w:sectPr w:rsidR="004D5E77" w:rsidRPr="0000457C" w:rsidSect="00F27D5E">
      <w:footerReference w:type="default" r:id="rId9"/>
      <w:footerReference w:type="first" r:id="rId10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0D563" w14:textId="77777777" w:rsidR="00B807FA" w:rsidRDefault="00B807FA" w:rsidP="00B44D29">
      <w:r>
        <w:separator/>
      </w:r>
    </w:p>
  </w:endnote>
  <w:endnote w:type="continuationSeparator" w:id="0">
    <w:p w14:paraId="426BBDAA" w14:textId="77777777" w:rsidR="00B807FA" w:rsidRDefault="00B807FA" w:rsidP="00B44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F36B" w14:textId="30CAA766" w:rsidR="00F6318F" w:rsidRDefault="00F6318F">
    <w:pPr>
      <w:pStyle w:val="Footer"/>
      <w:jc w:val="right"/>
    </w:pPr>
  </w:p>
  <w:p w14:paraId="540CF36C" w14:textId="77777777" w:rsidR="00F6318F" w:rsidRDefault="00F631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F36D" w14:textId="77777777" w:rsidR="00F6318F" w:rsidRDefault="00F6318F" w:rsidP="003255BA">
    <w:pPr>
      <w:pStyle w:val="Footer"/>
      <w:tabs>
        <w:tab w:val="clear" w:pos="4536"/>
        <w:tab w:val="clear" w:pos="9072"/>
        <w:tab w:val="left" w:pos="2715"/>
      </w:tabs>
    </w:pPr>
    <w:r>
      <w:tab/>
    </w:r>
  </w:p>
  <w:p w14:paraId="540CF36E" w14:textId="77777777" w:rsidR="00F6318F" w:rsidRDefault="00F6318F" w:rsidP="003255BA">
    <w:pPr>
      <w:pStyle w:val="Footer"/>
      <w:tabs>
        <w:tab w:val="clear" w:pos="4536"/>
        <w:tab w:val="clear" w:pos="9072"/>
        <w:tab w:val="left" w:pos="2715"/>
      </w:tabs>
    </w:pPr>
  </w:p>
  <w:p w14:paraId="540CF36F" w14:textId="77777777" w:rsidR="00F6318F" w:rsidRDefault="00F6318F" w:rsidP="003255BA">
    <w:pPr>
      <w:pStyle w:val="Footer"/>
      <w:tabs>
        <w:tab w:val="clear" w:pos="4536"/>
        <w:tab w:val="clear" w:pos="9072"/>
        <w:tab w:val="left" w:pos="2715"/>
      </w:tabs>
    </w:pPr>
  </w:p>
  <w:p w14:paraId="540CF370" w14:textId="77777777" w:rsidR="00F6318F" w:rsidRDefault="00F6318F" w:rsidP="003255BA">
    <w:pPr>
      <w:pStyle w:val="Footer"/>
      <w:tabs>
        <w:tab w:val="clear" w:pos="4536"/>
        <w:tab w:val="clear" w:pos="9072"/>
        <w:tab w:val="left" w:pos="27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C4F03" w14:textId="77777777" w:rsidR="00B807FA" w:rsidRDefault="00B807FA" w:rsidP="00B44D29">
      <w:r>
        <w:separator/>
      </w:r>
    </w:p>
  </w:footnote>
  <w:footnote w:type="continuationSeparator" w:id="0">
    <w:p w14:paraId="3CF9D8AB" w14:textId="77777777" w:rsidR="00B807FA" w:rsidRDefault="00B807FA" w:rsidP="00B44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6"/>
    <w:multiLevelType w:val="singleLevel"/>
    <w:tmpl w:val="00000006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000000A"/>
    <w:multiLevelType w:val="singleLevel"/>
    <w:tmpl w:val="0000000A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C"/>
    <w:multiLevelType w:val="singleLevel"/>
    <w:tmpl w:val="0000000C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BB9687F"/>
    <w:multiLevelType w:val="hybridMultilevel"/>
    <w:tmpl w:val="26BC5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D386D"/>
    <w:multiLevelType w:val="hybridMultilevel"/>
    <w:tmpl w:val="26BC5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68E"/>
    <w:multiLevelType w:val="hybridMultilevel"/>
    <w:tmpl w:val="26BC5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52C26"/>
    <w:multiLevelType w:val="hybridMultilevel"/>
    <w:tmpl w:val="26BC5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E1978"/>
    <w:multiLevelType w:val="multilevel"/>
    <w:tmpl w:val="C4101DA4"/>
    <w:lvl w:ilvl="0">
      <w:start w:val="1"/>
      <w:numFmt w:val="decimal"/>
      <w:pStyle w:val="Lisa"/>
      <w:lvlText w:val="Lisa %1."/>
      <w:lvlJc w:val="left"/>
      <w:pPr>
        <w:tabs>
          <w:tab w:val="num" w:pos="1191"/>
        </w:tabs>
        <w:ind w:left="1191" w:hanging="1191"/>
      </w:pPr>
      <w:rPr>
        <w:rFonts w:ascii="Verdana" w:hAnsi="Verdana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91"/>
        </w:tabs>
        <w:ind w:left="62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8"/>
        </w:tabs>
        <w:ind w:left="90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9" w15:restartNumberingAfterBreak="0">
    <w:nsid w:val="5BB909ED"/>
    <w:multiLevelType w:val="multilevel"/>
    <w:tmpl w:val="77240906"/>
    <w:lvl w:ilvl="0">
      <w:numFmt w:val="decimal"/>
      <w:pStyle w:val="AStyle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4"/>
        <w:szCs w:val="24"/>
      </w:rPr>
    </w:lvl>
    <w:lvl w:ilvl="1">
      <w:start w:val="1"/>
      <w:numFmt w:val="decimal"/>
      <w:pStyle w:val="AStyle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AStyle3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pStyle w:val="AStyle4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0" w15:restartNumberingAfterBreak="0">
    <w:nsid w:val="5E2617B1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2278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334504578">
    <w:abstractNumId w:val="10"/>
  </w:num>
  <w:num w:numId="2" w16cid:durableId="1837108395">
    <w:abstractNumId w:val="9"/>
  </w:num>
  <w:num w:numId="3" w16cid:durableId="1158304995">
    <w:abstractNumId w:val="8"/>
  </w:num>
  <w:num w:numId="4" w16cid:durableId="754208776">
    <w:abstractNumId w:val="4"/>
  </w:num>
  <w:num w:numId="5" w16cid:durableId="1466120924">
    <w:abstractNumId w:val="5"/>
  </w:num>
  <w:num w:numId="6" w16cid:durableId="1852258054">
    <w:abstractNumId w:val="6"/>
  </w:num>
  <w:num w:numId="7" w16cid:durableId="195752319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FA"/>
    <w:rsid w:val="000006F2"/>
    <w:rsid w:val="00002EBD"/>
    <w:rsid w:val="0000457C"/>
    <w:rsid w:val="00020F17"/>
    <w:rsid w:val="0002777A"/>
    <w:rsid w:val="00030B5B"/>
    <w:rsid w:val="00036CB4"/>
    <w:rsid w:val="000427EB"/>
    <w:rsid w:val="00051AFD"/>
    <w:rsid w:val="00053D62"/>
    <w:rsid w:val="0005543F"/>
    <w:rsid w:val="000561D1"/>
    <w:rsid w:val="00056620"/>
    <w:rsid w:val="00056DB4"/>
    <w:rsid w:val="0007039F"/>
    <w:rsid w:val="00072162"/>
    <w:rsid w:val="00072FF1"/>
    <w:rsid w:val="00074A8B"/>
    <w:rsid w:val="000779EB"/>
    <w:rsid w:val="000804CF"/>
    <w:rsid w:val="00081CBB"/>
    <w:rsid w:val="00085F6E"/>
    <w:rsid w:val="000901DC"/>
    <w:rsid w:val="00090412"/>
    <w:rsid w:val="000971D1"/>
    <w:rsid w:val="000A32C9"/>
    <w:rsid w:val="000A418D"/>
    <w:rsid w:val="000A6FF3"/>
    <w:rsid w:val="000B0B83"/>
    <w:rsid w:val="000B3399"/>
    <w:rsid w:val="000B3957"/>
    <w:rsid w:val="000B5A5D"/>
    <w:rsid w:val="000C52C7"/>
    <w:rsid w:val="000C55CF"/>
    <w:rsid w:val="000D171C"/>
    <w:rsid w:val="000D3EBA"/>
    <w:rsid w:val="000D4298"/>
    <w:rsid w:val="000D5D9F"/>
    <w:rsid w:val="000E1DBC"/>
    <w:rsid w:val="000E6A6C"/>
    <w:rsid w:val="000F22D2"/>
    <w:rsid w:val="000F4B6C"/>
    <w:rsid w:val="001001F0"/>
    <w:rsid w:val="0010022F"/>
    <w:rsid w:val="00101BB6"/>
    <w:rsid w:val="001044B2"/>
    <w:rsid w:val="0010489A"/>
    <w:rsid w:val="00106FDA"/>
    <w:rsid w:val="00107311"/>
    <w:rsid w:val="001077EF"/>
    <w:rsid w:val="00110BEB"/>
    <w:rsid w:val="0011168A"/>
    <w:rsid w:val="001133F3"/>
    <w:rsid w:val="0011649C"/>
    <w:rsid w:val="00117AAC"/>
    <w:rsid w:val="00126A9B"/>
    <w:rsid w:val="0012761C"/>
    <w:rsid w:val="00137C33"/>
    <w:rsid w:val="00143183"/>
    <w:rsid w:val="00144807"/>
    <w:rsid w:val="00144C9D"/>
    <w:rsid w:val="00145748"/>
    <w:rsid w:val="00150CA6"/>
    <w:rsid w:val="00151558"/>
    <w:rsid w:val="001532EF"/>
    <w:rsid w:val="00160ED6"/>
    <w:rsid w:val="0016526A"/>
    <w:rsid w:val="00165703"/>
    <w:rsid w:val="00167EFD"/>
    <w:rsid w:val="00172C4A"/>
    <w:rsid w:val="0017375E"/>
    <w:rsid w:val="001771BF"/>
    <w:rsid w:val="0018014D"/>
    <w:rsid w:val="00180788"/>
    <w:rsid w:val="001819C5"/>
    <w:rsid w:val="00182B11"/>
    <w:rsid w:val="00182C2D"/>
    <w:rsid w:val="001840BD"/>
    <w:rsid w:val="00191522"/>
    <w:rsid w:val="00192E54"/>
    <w:rsid w:val="001975B2"/>
    <w:rsid w:val="001A320C"/>
    <w:rsid w:val="001A75B1"/>
    <w:rsid w:val="001A7CB5"/>
    <w:rsid w:val="001B034C"/>
    <w:rsid w:val="001B05F4"/>
    <w:rsid w:val="001B2B09"/>
    <w:rsid w:val="001B3670"/>
    <w:rsid w:val="001B4362"/>
    <w:rsid w:val="001B5A20"/>
    <w:rsid w:val="001B7BD3"/>
    <w:rsid w:val="001C0E36"/>
    <w:rsid w:val="001C3346"/>
    <w:rsid w:val="001C33CB"/>
    <w:rsid w:val="001C7659"/>
    <w:rsid w:val="001D10BE"/>
    <w:rsid w:val="001D56C2"/>
    <w:rsid w:val="001D7CA3"/>
    <w:rsid w:val="001D7EB1"/>
    <w:rsid w:val="001D7FAE"/>
    <w:rsid w:val="001E03C1"/>
    <w:rsid w:val="001E1377"/>
    <w:rsid w:val="001E2A91"/>
    <w:rsid w:val="001E4652"/>
    <w:rsid w:val="001E5150"/>
    <w:rsid w:val="001E52F0"/>
    <w:rsid w:val="001E66A3"/>
    <w:rsid w:val="001F4BE2"/>
    <w:rsid w:val="002004A1"/>
    <w:rsid w:val="002048F7"/>
    <w:rsid w:val="00204DB4"/>
    <w:rsid w:val="00206150"/>
    <w:rsid w:val="002170DA"/>
    <w:rsid w:val="00221226"/>
    <w:rsid w:val="00223741"/>
    <w:rsid w:val="00226E4D"/>
    <w:rsid w:val="00246877"/>
    <w:rsid w:val="0025069F"/>
    <w:rsid w:val="00252D23"/>
    <w:rsid w:val="00254B7B"/>
    <w:rsid w:val="0025549E"/>
    <w:rsid w:val="00263146"/>
    <w:rsid w:val="00267341"/>
    <w:rsid w:val="0027148F"/>
    <w:rsid w:val="00274E10"/>
    <w:rsid w:val="00277D5A"/>
    <w:rsid w:val="002804BC"/>
    <w:rsid w:val="002821D7"/>
    <w:rsid w:val="00285EDC"/>
    <w:rsid w:val="00287025"/>
    <w:rsid w:val="00291D96"/>
    <w:rsid w:val="00293E11"/>
    <w:rsid w:val="002A07DF"/>
    <w:rsid w:val="002A0E3F"/>
    <w:rsid w:val="002A2749"/>
    <w:rsid w:val="002A621E"/>
    <w:rsid w:val="002A78E2"/>
    <w:rsid w:val="002A792C"/>
    <w:rsid w:val="002B2E7C"/>
    <w:rsid w:val="002B33AC"/>
    <w:rsid w:val="002B530B"/>
    <w:rsid w:val="002B5D61"/>
    <w:rsid w:val="002C022A"/>
    <w:rsid w:val="002C0737"/>
    <w:rsid w:val="002C66BB"/>
    <w:rsid w:val="002C6945"/>
    <w:rsid w:val="002C6B2C"/>
    <w:rsid w:val="002D1C6A"/>
    <w:rsid w:val="002D44D6"/>
    <w:rsid w:val="002D5241"/>
    <w:rsid w:val="002D63BD"/>
    <w:rsid w:val="002D71E3"/>
    <w:rsid w:val="002E4A03"/>
    <w:rsid w:val="002F06C4"/>
    <w:rsid w:val="002F34A8"/>
    <w:rsid w:val="002F4C4C"/>
    <w:rsid w:val="002F6037"/>
    <w:rsid w:val="002F7060"/>
    <w:rsid w:val="003029F8"/>
    <w:rsid w:val="003039DC"/>
    <w:rsid w:val="003046C7"/>
    <w:rsid w:val="00304DF7"/>
    <w:rsid w:val="0030777D"/>
    <w:rsid w:val="00307AEA"/>
    <w:rsid w:val="00317A09"/>
    <w:rsid w:val="00321327"/>
    <w:rsid w:val="003255BA"/>
    <w:rsid w:val="003262FF"/>
    <w:rsid w:val="0032790C"/>
    <w:rsid w:val="00334EE2"/>
    <w:rsid w:val="003363B0"/>
    <w:rsid w:val="0033786D"/>
    <w:rsid w:val="0034235C"/>
    <w:rsid w:val="003438B0"/>
    <w:rsid w:val="00344B8C"/>
    <w:rsid w:val="00347F2D"/>
    <w:rsid w:val="00352C88"/>
    <w:rsid w:val="00353AB6"/>
    <w:rsid w:val="0035498D"/>
    <w:rsid w:val="00357953"/>
    <w:rsid w:val="00360480"/>
    <w:rsid w:val="003607E0"/>
    <w:rsid w:val="00361B68"/>
    <w:rsid w:val="00364BBA"/>
    <w:rsid w:val="00373819"/>
    <w:rsid w:val="0037510C"/>
    <w:rsid w:val="00376DA4"/>
    <w:rsid w:val="0037799E"/>
    <w:rsid w:val="00382F06"/>
    <w:rsid w:val="003832C6"/>
    <w:rsid w:val="00383CF7"/>
    <w:rsid w:val="00387604"/>
    <w:rsid w:val="003908B3"/>
    <w:rsid w:val="0039227E"/>
    <w:rsid w:val="003A234E"/>
    <w:rsid w:val="003B0244"/>
    <w:rsid w:val="003B2EB9"/>
    <w:rsid w:val="003B3E6D"/>
    <w:rsid w:val="003B44E5"/>
    <w:rsid w:val="003C0165"/>
    <w:rsid w:val="003C0C38"/>
    <w:rsid w:val="003C3BBC"/>
    <w:rsid w:val="003C4BE4"/>
    <w:rsid w:val="003C7433"/>
    <w:rsid w:val="003C789C"/>
    <w:rsid w:val="003D10EF"/>
    <w:rsid w:val="003D5E8A"/>
    <w:rsid w:val="003D6917"/>
    <w:rsid w:val="003F0E58"/>
    <w:rsid w:val="003F27E9"/>
    <w:rsid w:val="003F5218"/>
    <w:rsid w:val="003F5F3F"/>
    <w:rsid w:val="0040211C"/>
    <w:rsid w:val="0040580E"/>
    <w:rsid w:val="00417C35"/>
    <w:rsid w:val="00423920"/>
    <w:rsid w:val="00425B3F"/>
    <w:rsid w:val="004314EF"/>
    <w:rsid w:val="00431646"/>
    <w:rsid w:val="0043294C"/>
    <w:rsid w:val="00440609"/>
    <w:rsid w:val="00444222"/>
    <w:rsid w:val="004450DD"/>
    <w:rsid w:val="004510D5"/>
    <w:rsid w:val="004529A0"/>
    <w:rsid w:val="00455461"/>
    <w:rsid w:val="00460B49"/>
    <w:rsid w:val="004707A7"/>
    <w:rsid w:val="00473566"/>
    <w:rsid w:val="00474E1F"/>
    <w:rsid w:val="00477A28"/>
    <w:rsid w:val="00477FF8"/>
    <w:rsid w:val="00481520"/>
    <w:rsid w:val="00481C28"/>
    <w:rsid w:val="004832E4"/>
    <w:rsid w:val="0048467D"/>
    <w:rsid w:val="00484BBA"/>
    <w:rsid w:val="00484EC5"/>
    <w:rsid w:val="00491403"/>
    <w:rsid w:val="00491B29"/>
    <w:rsid w:val="00497A9A"/>
    <w:rsid w:val="004A024D"/>
    <w:rsid w:val="004A2B3E"/>
    <w:rsid w:val="004A454A"/>
    <w:rsid w:val="004A4694"/>
    <w:rsid w:val="004A6AD7"/>
    <w:rsid w:val="004B3ABD"/>
    <w:rsid w:val="004B6A9E"/>
    <w:rsid w:val="004B717C"/>
    <w:rsid w:val="004B77C3"/>
    <w:rsid w:val="004B7A80"/>
    <w:rsid w:val="004C0356"/>
    <w:rsid w:val="004C180F"/>
    <w:rsid w:val="004D0056"/>
    <w:rsid w:val="004D5E77"/>
    <w:rsid w:val="004D79D0"/>
    <w:rsid w:val="004E08EF"/>
    <w:rsid w:val="004E1FAB"/>
    <w:rsid w:val="004F02C3"/>
    <w:rsid w:val="004F6CAD"/>
    <w:rsid w:val="005009A8"/>
    <w:rsid w:val="00501EAE"/>
    <w:rsid w:val="005028D3"/>
    <w:rsid w:val="00503D12"/>
    <w:rsid w:val="00505EC6"/>
    <w:rsid w:val="00507D53"/>
    <w:rsid w:val="005129CF"/>
    <w:rsid w:val="00515283"/>
    <w:rsid w:val="00516707"/>
    <w:rsid w:val="00516D15"/>
    <w:rsid w:val="005173AA"/>
    <w:rsid w:val="00524AB4"/>
    <w:rsid w:val="00524E61"/>
    <w:rsid w:val="0052572B"/>
    <w:rsid w:val="005302A6"/>
    <w:rsid w:val="005363C5"/>
    <w:rsid w:val="00536B1E"/>
    <w:rsid w:val="00537BD5"/>
    <w:rsid w:val="00540640"/>
    <w:rsid w:val="00541735"/>
    <w:rsid w:val="00541FD7"/>
    <w:rsid w:val="005420E6"/>
    <w:rsid w:val="00544521"/>
    <w:rsid w:val="00545939"/>
    <w:rsid w:val="00554018"/>
    <w:rsid w:val="005543DA"/>
    <w:rsid w:val="00556234"/>
    <w:rsid w:val="005571F7"/>
    <w:rsid w:val="00557FF2"/>
    <w:rsid w:val="0056095C"/>
    <w:rsid w:val="00563C90"/>
    <w:rsid w:val="00566387"/>
    <w:rsid w:val="00571067"/>
    <w:rsid w:val="00573C85"/>
    <w:rsid w:val="005740E6"/>
    <w:rsid w:val="005755A1"/>
    <w:rsid w:val="00576524"/>
    <w:rsid w:val="00580437"/>
    <w:rsid w:val="0058142F"/>
    <w:rsid w:val="00582818"/>
    <w:rsid w:val="00582FCD"/>
    <w:rsid w:val="0058726A"/>
    <w:rsid w:val="00593AF3"/>
    <w:rsid w:val="005946CF"/>
    <w:rsid w:val="005962B5"/>
    <w:rsid w:val="0059635D"/>
    <w:rsid w:val="00596BD3"/>
    <w:rsid w:val="005A0FDE"/>
    <w:rsid w:val="005A1187"/>
    <w:rsid w:val="005A19F3"/>
    <w:rsid w:val="005A2B07"/>
    <w:rsid w:val="005A4A3C"/>
    <w:rsid w:val="005A4CF0"/>
    <w:rsid w:val="005A6E9B"/>
    <w:rsid w:val="005B1DB1"/>
    <w:rsid w:val="005B403C"/>
    <w:rsid w:val="005B68EE"/>
    <w:rsid w:val="005C4E66"/>
    <w:rsid w:val="005C5B86"/>
    <w:rsid w:val="005C7EAB"/>
    <w:rsid w:val="005D34CF"/>
    <w:rsid w:val="005D7E25"/>
    <w:rsid w:val="005D7F11"/>
    <w:rsid w:val="005E6B81"/>
    <w:rsid w:val="005E7819"/>
    <w:rsid w:val="005F1972"/>
    <w:rsid w:val="006003C6"/>
    <w:rsid w:val="0060087F"/>
    <w:rsid w:val="00601FA5"/>
    <w:rsid w:val="0060223B"/>
    <w:rsid w:val="006061F9"/>
    <w:rsid w:val="00606F3C"/>
    <w:rsid w:val="00607D18"/>
    <w:rsid w:val="00613AA4"/>
    <w:rsid w:val="0061716C"/>
    <w:rsid w:val="00620193"/>
    <w:rsid w:val="006204DB"/>
    <w:rsid w:val="0062092F"/>
    <w:rsid w:val="006225BC"/>
    <w:rsid w:val="00624FCF"/>
    <w:rsid w:val="00632C8E"/>
    <w:rsid w:val="00634DB6"/>
    <w:rsid w:val="006404B6"/>
    <w:rsid w:val="006416AD"/>
    <w:rsid w:val="00644850"/>
    <w:rsid w:val="0064561B"/>
    <w:rsid w:val="00645A37"/>
    <w:rsid w:val="006473C8"/>
    <w:rsid w:val="0065244D"/>
    <w:rsid w:val="00656B33"/>
    <w:rsid w:val="00660C2E"/>
    <w:rsid w:val="00661280"/>
    <w:rsid w:val="00662FE8"/>
    <w:rsid w:val="00665334"/>
    <w:rsid w:val="006704DF"/>
    <w:rsid w:val="00672D5C"/>
    <w:rsid w:val="0068102E"/>
    <w:rsid w:val="00682C1A"/>
    <w:rsid w:val="006853B4"/>
    <w:rsid w:val="00686B91"/>
    <w:rsid w:val="006901F3"/>
    <w:rsid w:val="0069700B"/>
    <w:rsid w:val="006A00FB"/>
    <w:rsid w:val="006A3315"/>
    <w:rsid w:val="006A5A71"/>
    <w:rsid w:val="006B68B6"/>
    <w:rsid w:val="006C2051"/>
    <w:rsid w:val="006C359A"/>
    <w:rsid w:val="006C3D24"/>
    <w:rsid w:val="006C3FE8"/>
    <w:rsid w:val="006C5829"/>
    <w:rsid w:val="006D1BDD"/>
    <w:rsid w:val="006D2F08"/>
    <w:rsid w:val="006D5846"/>
    <w:rsid w:val="006D5C8E"/>
    <w:rsid w:val="006D640A"/>
    <w:rsid w:val="006E7FC9"/>
    <w:rsid w:val="006F140B"/>
    <w:rsid w:val="006F14B2"/>
    <w:rsid w:val="006F2F7F"/>
    <w:rsid w:val="006F5812"/>
    <w:rsid w:val="006F6BF3"/>
    <w:rsid w:val="007018F4"/>
    <w:rsid w:val="00701FEE"/>
    <w:rsid w:val="00702377"/>
    <w:rsid w:val="00706B7A"/>
    <w:rsid w:val="00706F5D"/>
    <w:rsid w:val="00707254"/>
    <w:rsid w:val="007122D1"/>
    <w:rsid w:val="007128A3"/>
    <w:rsid w:val="007147CD"/>
    <w:rsid w:val="007213BD"/>
    <w:rsid w:val="00721497"/>
    <w:rsid w:val="00722538"/>
    <w:rsid w:val="00722724"/>
    <w:rsid w:val="007235BB"/>
    <w:rsid w:val="007270E3"/>
    <w:rsid w:val="00731910"/>
    <w:rsid w:val="00735F40"/>
    <w:rsid w:val="0074141A"/>
    <w:rsid w:val="00741772"/>
    <w:rsid w:val="007471D3"/>
    <w:rsid w:val="00750412"/>
    <w:rsid w:val="00750E23"/>
    <w:rsid w:val="0075427D"/>
    <w:rsid w:val="00760F2A"/>
    <w:rsid w:val="00763685"/>
    <w:rsid w:val="00763738"/>
    <w:rsid w:val="0076384B"/>
    <w:rsid w:val="00766AF2"/>
    <w:rsid w:val="00770905"/>
    <w:rsid w:val="00775EB7"/>
    <w:rsid w:val="0077708A"/>
    <w:rsid w:val="00780F89"/>
    <w:rsid w:val="00784322"/>
    <w:rsid w:val="007856CA"/>
    <w:rsid w:val="007918CC"/>
    <w:rsid w:val="00792A79"/>
    <w:rsid w:val="00795B23"/>
    <w:rsid w:val="007A1AB6"/>
    <w:rsid w:val="007A3802"/>
    <w:rsid w:val="007A5C12"/>
    <w:rsid w:val="007A5E87"/>
    <w:rsid w:val="007B07A0"/>
    <w:rsid w:val="007B12D9"/>
    <w:rsid w:val="007C0426"/>
    <w:rsid w:val="007C0D44"/>
    <w:rsid w:val="007C3836"/>
    <w:rsid w:val="007C4383"/>
    <w:rsid w:val="007D2249"/>
    <w:rsid w:val="007D2D70"/>
    <w:rsid w:val="007D2F2B"/>
    <w:rsid w:val="007D4303"/>
    <w:rsid w:val="007D5CD5"/>
    <w:rsid w:val="007E1A03"/>
    <w:rsid w:val="007E2195"/>
    <w:rsid w:val="007E28C2"/>
    <w:rsid w:val="007E3687"/>
    <w:rsid w:val="007E387A"/>
    <w:rsid w:val="007E3B01"/>
    <w:rsid w:val="007E4D07"/>
    <w:rsid w:val="007E4D4A"/>
    <w:rsid w:val="007E4F8D"/>
    <w:rsid w:val="007E666A"/>
    <w:rsid w:val="007E7482"/>
    <w:rsid w:val="007F4F9C"/>
    <w:rsid w:val="007F728D"/>
    <w:rsid w:val="00803389"/>
    <w:rsid w:val="00807A9D"/>
    <w:rsid w:val="00810837"/>
    <w:rsid w:val="008219C5"/>
    <w:rsid w:val="00821B7F"/>
    <w:rsid w:val="0083273F"/>
    <w:rsid w:val="00837376"/>
    <w:rsid w:val="0083798A"/>
    <w:rsid w:val="00840CB3"/>
    <w:rsid w:val="00841E8A"/>
    <w:rsid w:val="00850B83"/>
    <w:rsid w:val="00852F10"/>
    <w:rsid w:val="00854E31"/>
    <w:rsid w:val="00855F24"/>
    <w:rsid w:val="00857FE3"/>
    <w:rsid w:val="0086201F"/>
    <w:rsid w:val="00862285"/>
    <w:rsid w:val="00867CD1"/>
    <w:rsid w:val="00870913"/>
    <w:rsid w:val="00871B71"/>
    <w:rsid w:val="008730DB"/>
    <w:rsid w:val="00875E10"/>
    <w:rsid w:val="00883F48"/>
    <w:rsid w:val="008858F1"/>
    <w:rsid w:val="00885E31"/>
    <w:rsid w:val="00890570"/>
    <w:rsid w:val="008908C4"/>
    <w:rsid w:val="00890A52"/>
    <w:rsid w:val="00892153"/>
    <w:rsid w:val="00894E82"/>
    <w:rsid w:val="008958F5"/>
    <w:rsid w:val="00896BA5"/>
    <w:rsid w:val="008A3185"/>
    <w:rsid w:val="008A5D75"/>
    <w:rsid w:val="008B3AB4"/>
    <w:rsid w:val="008B4F77"/>
    <w:rsid w:val="008C25AC"/>
    <w:rsid w:val="008C2A41"/>
    <w:rsid w:val="008C4C3B"/>
    <w:rsid w:val="008D1053"/>
    <w:rsid w:val="008D146B"/>
    <w:rsid w:val="008D1AA5"/>
    <w:rsid w:val="008D5910"/>
    <w:rsid w:val="008D5AAB"/>
    <w:rsid w:val="008E4174"/>
    <w:rsid w:val="008E6AD2"/>
    <w:rsid w:val="008F3EA8"/>
    <w:rsid w:val="008F6179"/>
    <w:rsid w:val="00903D56"/>
    <w:rsid w:val="00910DCF"/>
    <w:rsid w:val="00910EEF"/>
    <w:rsid w:val="009110D8"/>
    <w:rsid w:val="00923F62"/>
    <w:rsid w:val="0092438B"/>
    <w:rsid w:val="00924C0B"/>
    <w:rsid w:val="00925060"/>
    <w:rsid w:val="0092617E"/>
    <w:rsid w:val="009302E2"/>
    <w:rsid w:val="009326BC"/>
    <w:rsid w:val="00932D60"/>
    <w:rsid w:val="00940169"/>
    <w:rsid w:val="00940CA2"/>
    <w:rsid w:val="00940FB5"/>
    <w:rsid w:val="0094102C"/>
    <w:rsid w:val="0094467B"/>
    <w:rsid w:val="0095039B"/>
    <w:rsid w:val="00951A43"/>
    <w:rsid w:val="00955C83"/>
    <w:rsid w:val="00957DBD"/>
    <w:rsid w:val="00962E73"/>
    <w:rsid w:val="0097183A"/>
    <w:rsid w:val="0097212D"/>
    <w:rsid w:val="00974F30"/>
    <w:rsid w:val="00977262"/>
    <w:rsid w:val="00980074"/>
    <w:rsid w:val="009836E5"/>
    <w:rsid w:val="009838C4"/>
    <w:rsid w:val="009856DC"/>
    <w:rsid w:val="00986184"/>
    <w:rsid w:val="00987D45"/>
    <w:rsid w:val="00987E18"/>
    <w:rsid w:val="00992D62"/>
    <w:rsid w:val="00995ACC"/>
    <w:rsid w:val="0099707C"/>
    <w:rsid w:val="009A3471"/>
    <w:rsid w:val="009A46AD"/>
    <w:rsid w:val="009A61C8"/>
    <w:rsid w:val="009A7B42"/>
    <w:rsid w:val="009A7F86"/>
    <w:rsid w:val="009B0B31"/>
    <w:rsid w:val="009B0F3D"/>
    <w:rsid w:val="009B5178"/>
    <w:rsid w:val="009B5236"/>
    <w:rsid w:val="009B5FB6"/>
    <w:rsid w:val="009C0A27"/>
    <w:rsid w:val="009C0E1C"/>
    <w:rsid w:val="009C24A6"/>
    <w:rsid w:val="009C2BD0"/>
    <w:rsid w:val="009C5A7C"/>
    <w:rsid w:val="009C7217"/>
    <w:rsid w:val="009D00C5"/>
    <w:rsid w:val="009D0A4D"/>
    <w:rsid w:val="009D1D96"/>
    <w:rsid w:val="009D53DC"/>
    <w:rsid w:val="009D732C"/>
    <w:rsid w:val="009E146E"/>
    <w:rsid w:val="009E4E14"/>
    <w:rsid w:val="009E646D"/>
    <w:rsid w:val="009F0223"/>
    <w:rsid w:val="009F4E53"/>
    <w:rsid w:val="00A04352"/>
    <w:rsid w:val="00A0728D"/>
    <w:rsid w:val="00A073DC"/>
    <w:rsid w:val="00A1497B"/>
    <w:rsid w:val="00A14B57"/>
    <w:rsid w:val="00A14D84"/>
    <w:rsid w:val="00A20382"/>
    <w:rsid w:val="00A21A89"/>
    <w:rsid w:val="00A22B1F"/>
    <w:rsid w:val="00A22CD9"/>
    <w:rsid w:val="00A23993"/>
    <w:rsid w:val="00A266E4"/>
    <w:rsid w:val="00A32422"/>
    <w:rsid w:val="00A3543E"/>
    <w:rsid w:val="00A40525"/>
    <w:rsid w:val="00A43C13"/>
    <w:rsid w:val="00A5760B"/>
    <w:rsid w:val="00A60B9D"/>
    <w:rsid w:val="00A67198"/>
    <w:rsid w:val="00A71499"/>
    <w:rsid w:val="00A7283B"/>
    <w:rsid w:val="00A744BE"/>
    <w:rsid w:val="00A836C6"/>
    <w:rsid w:val="00A84302"/>
    <w:rsid w:val="00A85540"/>
    <w:rsid w:val="00A85C43"/>
    <w:rsid w:val="00A87893"/>
    <w:rsid w:val="00A905DE"/>
    <w:rsid w:val="00A92ADE"/>
    <w:rsid w:val="00A97903"/>
    <w:rsid w:val="00AA0DD8"/>
    <w:rsid w:val="00AA1702"/>
    <w:rsid w:val="00AA1A5A"/>
    <w:rsid w:val="00AA3AE9"/>
    <w:rsid w:val="00AA4E5C"/>
    <w:rsid w:val="00AA6A9A"/>
    <w:rsid w:val="00AA77E9"/>
    <w:rsid w:val="00AB3D05"/>
    <w:rsid w:val="00AB54B1"/>
    <w:rsid w:val="00AB73C0"/>
    <w:rsid w:val="00AB7F90"/>
    <w:rsid w:val="00AC1B9D"/>
    <w:rsid w:val="00AC1BEC"/>
    <w:rsid w:val="00AC454B"/>
    <w:rsid w:val="00AC6F46"/>
    <w:rsid w:val="00AD103A"/>
    <w:rsid w:val="00AD11C0"/>
    <w:rsid w:val="00AD60C0"/>
    <w:rsid w:val="00AD684A"/>
    <w:rsid w:val="00AE309A"/>
    <w:rsid w:val="00AE4243"/>
    <w:rsid w:val="00AF0438"/>
    <w:rsid w:val="00AF1676"/>
    <w:rsid w:val="00AF1AA0"/>
    <w:rsid w:val="00AF73BC"/>
    <w:rsid w:val="00B01526"/>
    <w:rsid w:val="00B01761"/>
    <w:rsid w:val="00B023BA"/>
    <w:rsid w:val="00B02A15"/>
    <w:rsid w:val="00B0454B"/>
    <w:rsid w:val="00B05A73"/>
    <w:rsid w:val="00B0739E"/>
    <w:rsid w:val="00B11DB5"/>
    <w:rsid w:val="00B128DD"/>
    <w:rsid w:val="00B144AD"/>
    <w:rsid w:val="00B20A28"/>
    <w:rsid w:val="00B21758"/>
    <w:rsid w:val="00B300ED"/>
    <w:rsid w:val="00B30460"/>
    <w:rsid w:val="00B33129"/>
    <w:rsid w:val="00B37061"/>
    <w:rsid w:val="00B370C3"/>
    <w:rsid w:val="00B421F7"/>
    <w:rsid w:val="00B44D29"/>
    <w:rsid w:val="00B5730F"/>
    <w:rsid w:val="00B61C67"/>
    <w:rsid w:val="00B651A5"/>
    <w:rsid w:val="00B65868"/>
    <w:rsid w:val="00B65969"/>
    <w:rsid w:val="00B709B3"/>
    <w:rsid w:val="00B75854"/>
    <w:rsid w:val="00B7593D"/>
    <w:rsid w:val="00B7702A"/>
    <w:rsid w:val="00B80296"/>
    <w:rsid w:val="00B8034A"/>
    <w:rsid w:val="00B807FA"/>
    <w:rsid w:val="00B836F3"/>
    <w:rsid w:val="00B8486F"/>
    <w:rsid w:val="00B84D1E"/>
    <w:rsid w:val="00B85730"/>
    <w:rsid w:val="00B85B0D"/>
    <w:rsid w:val="00B85F49"/>
    <w:rsid w:val="00B86494"/>
    <w:rsid w:val="00B91ACF"/>
    <w:rsid w:val="00B9330C"/>
    <w:rsid w:val="00B93DC1"/>
    <w:rsid w:val="00B96E0E"/>
    <w:rsid w:val="00B975B5"/>
    <w:rsid w:val="00BA078D"/>
    <w:rsid w:val="00BA2A0C"/>
    <w:rsid w:val="00BA5BEA"/>
    <w:rsid w:val="00BA7DD6"/>
    <w:rsid w:val="00BC063B"/>
    <w:rsid w:val="00BC1CE7"/>
    <w:rsid w:val="00BC36D7"/>
    <w:rsid w:val="00BC60EF"/>
    <w:rsid w:val="00BD0B56"/>
    <w:rsid w:val="00BD3E26"/>
    <w:rsid w:val="00BD45C1"/>
    <w:rsid w:val="00BD46B0"/>
    <w:rsid w:val="00BD6ADD"/>
    <w:rsid w:val="00BE12E5"/>
    <w:rsid w:val="00BE213D"/>
    <w:rsid w:val="00BE2EEB"/>
    <w:rsid w:val="00BE57B0"/>
    <w:rsid w:val="00BF00DC"/>
    <w:rsid w:val="00BF012C"/>
    <w:rsid w:val="00BF1CD5"/>
    <w:rsid w:val="00BF1F7B"/>
    <w:rsid w:val="00BF2250"/>
    <w:rsid w:val="00C003B5"/>
    <w:rsid w:val="00C0067A"/>
    <w:rsid w:val="00C015A7"/>
    <w:rsid w:val="00C034DC"/>
    <w:rsid w:val="00C04DF0"/>
    <w:rsid w:val="00C055A8"/>
    <w:rsid w:val="00C17A5D"/>
    <w:rsid w:val="00C17BF0"/>
    <w:rsid w:val="00C24F35"/>
    <w:rsid w:val="00C2777D"/>
    <w:rsid w:val="00C30B01"/>
    <w:rsid w:val="00C33040"/>
    <w:rsid w:val="00C336B9"/>
    <w:rsid w:val="00C352D0"/>
    <w:rsid w:val="00C35B4A"/>
    <w:rsid w:val="00C435E1"/>
    <w:rsid w:val="00C46237"/>
    <w:rsid w:val="00C469F0"/>
    <w:rsid w:val="00C47DF5"/>
    <w:rsid w:val="00C52342"/>
    <w:rsid w:val="00C57E63"/>
    <w:rsid w:val="00C6098C"/>
    <w:rsid w:val="00C6341E"/>
    <w:rsid w:val="00C64C4A"/>
    <w:rsid w:val="00C64E4D"/>
    <w:rsid w:val="00C6668A"/>
    <w:rsid w:val="00C7134F"/>
    <w:rsid w:val="00C736FA"/>
    <w:rsid w:val="00C76C3F"/>
    <w:rsid w:val="00C87D3C"/>
    <w:rsid w:val="00C92CEC"/>
    <w:rsid w:val="00C92F20"/>
    <w:rsid w:val="00C93311"/>
    <w:rsid w:val="00C948B8"/>
    <w:rsid w:val="00C949C2"/>
    <w:rsid w:val="00CA03EE"/>
    <w:rsid w:val="00CA1DAC"/>
    <w:rsid w:val="00CA2E19"/>
    <w:rsid w:val="00CA3E17"/>
    <w:rsid w:val="00CA6D20"/>
    <w:rsid w:val="00CA7908"/>
    <w:rsid w:val="00CB2203"/>
    <w:rsid w:val="00CB3A3E"/>
    <w:rsid w:val="00CB7694"/>
    <w:rsid w:val="00CB77D9"/>
    <w:rsid w:val="00CB7FEB"/>
    <w:rsid w:val="00CC28D0"/>
    <w:rsid w:val="00CC4D08"/>
    <w:rsid w:val="00CC501B"/>
    <w:rsid w:val="00CC7CEE"/>
    <w:rsid w:val="00CD1AFE"/>
    <w:rsid w:val="00CD2760"/>
    <w:rsid w:val="00CD3CC7"/>
    <w:rsid w:val="00CD5CD9"/>
    <w:rsid w:val="00CD768E"/>
    <w:rsid w:val="00CD7C99"/>
    <w:rsid w:val="00CE0C68"/>
    <w:rsid w:val="00CE1136"/>
    <w:rsid w:val="00CE1667"/>
    <w:rsid w:val="00CE32D3"/>
    <w:rsid w:val="00CE7D3B"/>
    <w:rsid w:val="00CF04D8"/>
    <w:rsid w:val="00CF2086"/>
    <w:rsid w:val="00CF469E"/>
    <w:rsid w:val="00CF7DD3"/>
    <w:rsid w:val="00D002DB"/>
    <w:rsid w:val="00D00FC5"/>
    <w:rsid w:val="00D02021"/>
    <w:rsid w:val="00D02A3A"/>
    <w:rsid w:val="00D108FD"/>
    <w:rsid w:val="00D10ABF"/>
    <w:rsid w:val="00D136D9"/>
    <w:rsid w:val="00D14272"/>
    <w:rsid w:val="00D14A48"/>
    <w:rsid w:val="00D2282C"/>
    <w:rsid w:val="00D2446F"/>
    <w:rsid w:val="00D26202"/>
    <w:rsid w:val="00D301FE"/>
    <w:rsid w:val="00D32A3F"/>
    <w:rsid w:val="00D35B55"/>
    <w:rsid w:val="00D36582"/>
    <w:rsid w:val="00D42416"/>
    <w:rsid w:val="00D53E9C"/>
    <w:rsid w:val="00D55993"/>
    <w:rsid w:val="00D55F89"/>
    <w:rsid w:val="00D566CB"/>
    <w:rsid w:val="00D56B95"/>
    <w:rsid w:val="00D6042F"/>
    <w:rsid w:val="00D67A90"/>
    <w:rsid w:val="00D71E74"/>
    <w:rsid w:val="00D72842"/>
    <w:rsid w:val="00D75A31"/>
    <w:rsid w:val="00D762A1"/>
    <w:rsid w:val="00D800BB"/>
    <w:rsid w:val="00D807E1"/>
    <w:rsid w:val="00D81420"/>
    <w:rsid w:val="00D864D9"/>
    <w:rsid w:val="00D91BB4"/>
    <w:rsid w:val="00D9227D"/>
    <w:rsid w:val="00D94218"/>
    <w:rsid w:val="00D97FAA"/>
    <w:rsid w:val="00DA2F26"/>
    <w:rsid w:val="00DA7D67"/>
    <w:rsid w:val="00DB2844"/>
    <w:rsid w:val="00DB7BDA"/>
    <w:rsid w:val="00DC190C"/>
    <w:rsid w:val="00DC799C"/>
    <w:rsid w:val="00DD4192"/>
    <w:rsid w:val="00DD493D"/>
    <w:rsid w:val="00DD4C23"/>
    <w:rsid w:val="00DE0178"/>
    <w:rsid w:val="00DE0C69"/>
    <w:rsid w:val="00DE1B52"/>
    <w:rsid w:val="00DE3741"/>
    <w:rsid w:val="00DF1915"/>
    <w:rsid w:val="00DF1B6B"/>
    <w:rsid w:val="00DF1D8E"/>
    <w:rsid w:val="00E0195C"/>
    <w:rsid w:val="00E02954"/>
    <w:rsid w:val="00E02DC6"/>
    <w:rsid w:val="00E14CE0"/>
    <w:rsid w:val="00E15150"/>
    <w:rsid w:val="00E23CCE"/>
    <w:rsid w:val="00E2533D"/>
    <w:rsid w:val="00E32176"/>
    <w:rsid w:val="00E36AD6"/>
    <w:rsid w:val="00E46C48"/>
    <w:rsid w:val="00E51AD6"/>
    <w:rsid w:val="00E5500C"/>
    <w:rsid w:val="00E57325"/>
    <w:rsid w:val="00E62050"/>
    <w:rsid w:val="00E667E0"/>
    <w:rsid w:val="00E7185F"/>
    <w:rsid w:val="00E75409"/>
    <w:rsid w:val="00E83688"/>
    <w:rsid w:val="00E8375B"/>
    <w:rsid w:val="00E90239"/>
    <w:rsid w:val="00EA0CD8"/>
    <w:rsid w:val="00EA10A7"/>
    <w:rsid w:val="00EA45DF"/>
    <w:rsid w:val="00EB28FB"/>
    <w:rsid w:val="00EB2AFA"/>
    <w:rsid w:val="00EB5A35"/>
    <w:rsid w:val="00EB5C74"/>
    <w:rsid w:val="00EC57C2"/>
    <w:rsid w:val="00ED1E8B"/>
    <w:rsid w:val="00ED49EA"/>
    <w:rsid w:val="00ED6279"/>
    <w:rsid w:val="00ED7225"/>
    <w:rsid w:val="00EE12A9"/>
    <w:rsid w:val="00EE2F59"/>
    <w:rsid w:val="00EE5D00"/>
    <w:rsid w:val="00EF12BF"/>
    <w:rsid w:val="00EF37B1"/>
    <w:rsid w:val="00EF539C"/>
    <w:rsid w:val="00EF627F"/>
    <w:rsid w:val="00F022DB"/>
    <w:rsid w:val="00F03766"/>
    <w:rsid w:val="00F03B1B"/>
    <w:rsid w:val="00F03C8E"/>
    <w:rsid w:val="00F04521"/>
    <w:rsid w:val="00F05456"/>
    <w:rsid w:val="00F141DA"/>
    <w:rsid w:val="00F1531B"/>
    <w:rsid w:val="00F24125"/>
    <w:rsid w:val="00F249F1"/>
    <w:rsid w:val="00F2682A"/>
    <w:rsid w:val="00F27D5E"/>
    <w:rsid w:val="00F306F0"/>
    <w:rsid w:val="00F333D7"/>
    <w:rsid w:val="00F34C49"/>
    <w:rsid w:val="00F365E4"/>
    <w:rsid w:val="00F40728"/>
    <w:rsid w:val="00F42A4B"/>
    <w:rsid w:val="00F43A34"/>
    <w:rsid w:val="00F44661"/>
    <w:rsid w:val="00F474B6"/>
    <w:rsid w:val="00F5014C"/>
    <w:rsid w:val="00F528A3"/>
    <w:rsid w:val="00F53A0A"/>
    <w:rsid w:val="00F53A8A"/>
    <w:rsid w:val="00F55A45"/>
    <w:rsid w:val="00F573D0"/>
    <w:rsid w:val="00F6318F"/>
    <w:rsid w:val="00F64153"/>
    <w:rsid w:val="00F64BEA"/>
    <w:rsid w:val="00F6509C"/>
    <w:rsid w:val="00F67DBA"/>
    <w:rsid w:val="00F717FF"/>
    <w:rsid w:val="00F731DB"/>
    <w:rsid w:val="00F73EC8"/>
    <w:rsid w:val="00F769C6"/>
    <w:rsid w:val="00F77FFC"/>
    <w:rsid w:val="00F81979"/>
    <w:rsid w:val="00F857B4"/>
    <w:rsid w:val="00F8610A"/>
    <w:rsid w:val="00F86E44"/>
    <w:rsid w:val="00F90038"/>
    <w:rsid w:val="00F913EC"/>
    <w:rsid w:val="00F92050"/>
    <w:rsid w:val="00F964AF"/>
    <w:rsid w:val="00FA158E"/>
    <w:rsid w:val="00FA2EB6"/>
    <w:rsid w:val="00FA5D84"/>
    <w:rsid w:val="00FA7C72"/>
    <w:rsid w:val="00FA7C98"/>
    <w:rsid w:val="00FB1D66"/>
    <w:rsid w:val="00FB5B48"/>
    <w:rsid w:val="00FB665D"/>
    <w:rsid w:val="00FC2398"/>
    <w:rsid w:val="00FC597C"/>
    <w:rsid w:val="00FD0CEC"/>
    <w:rsid w:val="00FD594D"/>
    <w:rsid w:val="00FD748E"/>
    <w:rsid w:val="00FE1048"/>
    <w:rsid w:val="00FE408A"/>
    <w:rsid w:val="00FE48EE"/>
    <w:rsid w:val="00FF05D8"/>
    <w:rsid w:val="00FF0AEB"/>
    <w:rsid w:val="00FF111F"/>
    <w:rsid w:val="00FF5D9B"/>
    <w:rsid w:val="00FF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0CF32F"/>
  <w15:docId w15:val="{EF4DFB45-E0ED-4AC3-896D-3ACAE2EA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202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5B4A"/>
    <w:pPr>
      <w:keepNext/>
      <w:keepLines/>
      <w:numPr>
        <w:numId w:val="1"/>
      </w:numPr>
      <w:spacing w:before="120" w:after="24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00B"/>
    <w:pPr>
      <w:keepNext/>
      <w:keepLines/>
      <w:numPr>
        <w:ilvl w:val="1"/>
        <w:numId w:val="1"/>
      </w:numPr>
      <w:spacing w:before="120"/>
      <w:outlineLvl w:val="1"/>
    </w:pPr>
    <w:rPr>
      <w:rFonts w:eastAsiaTheme="majorEastAsia" w:cstheme="majorBidi"/>
      <w:i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1CD5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5B4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5B4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5B4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5B4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5B4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5B4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6F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1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B44D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44D29"/>
  </w:style>
  <w:style w:type="paragraph" w:styleId="Footer">
    <w:name w:val="footer"/>
    <w:basedOn w:val="Normal"/>
    <w:link w:val="FooterChar"/>
    <w:uiPriority w:val="99"/>
    <w:unhideWhenUsed/>
    <w:rsid w:val="00B44D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4D29"/>
  </w:style>
  <w:style w:type="character" w:styleId="Strong">
    <w:name w:val="Strong"/>
    <w:basedOn w:val="DefaultParagraphFont"/>
    <w:uiPriority w:val="22"/>
    <w:qFormat/>
    <w:rsid w:val="008B3AB4"/>
    <w:rPr>
      <w:rFonts w:ascii="Times New Roman" w:hAnsi="Times New Roman" w:cs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C35B4A"/>
    <w:rPr>
      <w:rFonts w:ascii="Times New Roman" w:eastAsiaTheme="majorEastAsia" w:hAnsi="Times New Roman" w:cstheme="majorBidi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365E4"/>
    <w:pPr>
      <w:spacing w:line="259" w:lineRule="auto"/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9700B"/>
    <w:rPr>
      <w:rFonts w:ascii="Times New Roman" w:eastAsiaTheme="majorEastAsia" w:hAnsi="Times New Roman" w:cstheme="majorBidi"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9838C4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B2EB9"/>
    <w:pPr>
      <w:tabs>
        <w:tab w:val="left" w:pos="880"/>
        <w:tab w:val="right" w:leader="dot" w:pos="9062"/>
      </w:tabs>
      <w:spacing w:after="100"/>
      <w:ind w:left="432"/>
    </w:pPr>
    <w:rPr>
      <w:i/>
      <w:noProof/>
    </w:rPr>
  </w:style>
  <w:style w:type="character" w:styleId="Hyperlink">
    <w:name w:val="Hyperlink"/>
    <w:basedOn w:val="DefaultParagraphFont"/>
    <w:uiPriority w:val="99"/>
    <w:unhideWhenUsed/>
    <w:rsid w:val="00F365E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6B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F1CD5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5B4A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5B4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5B4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5B4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5B4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5B4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3B2EB9"/>
    <w:pPr>
      <w:tabs>
        <w:tab w:val="left" w:pos="1320"/>
        <w:tab w:val="right" w:leader="dot" w:pos="9062"/>
      </w:tabs>
      <w:spacing w:after="100"/>
      <w:ind w:left="708"/>
    </w:pPr>
  </w:style>
  <w:style w:type="paragraph" w:styleId="BodyText">
    <w:name w:val="Body Text"/>
    <w:aliases w:val="Body Text Char1,Body Text Char Char"/>
    <w:basedOn w:val="Normal"/>
    <w:link w:val="BodyTextChar"/>
    <w:qFormat/>
    <w:rsid w:val="005173AA"/>
    <w:pPr>
      <w:spacing w:before="60" w:after="60"/>
      <w:jc w:val="both"/>
    </w:pPr>
    <w:rPr>
      <w:rFonts w:eastAsia="Times New Roman" w:cs="Times New Roman"/>
      <w:bCs/>
      <w:sz w:val="18"/>
      <w:szCs w:val="20"/>
      <w:lang w:eastAsia="da-DK"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5173AA"/>
    <w:rPr>
      <w:rFonts w:ascii="Verdana" w:eastAsia="Times New Roman" w:hAnsi="Verdana" w:cs="Times New Roman"/>
      <w:bCs/>
      <w:sz w:val="18"/>
      <w:szCs w:val="20"/>
      <w:lang w:eastAsia="da-DK"/>
    </w:rPr>
  </w:style>
  <w:style w:type="character" w:customStyle="1" w:styleId="AStyle2CharChar">
    <w:name w:val="A Style 2 Char Char"/>
    <w:link w:val="AStyle2"/>
    <w:rsid w:val="00474E1F"/>
    <w:rPr>
      <w:b/>
      <w:sz w:val="24"/>
      <w:lang w:eastAsia="da-DK"/>
    </w:rPr>
  </w:style>
  <w:style w:type="paragraph" w:customStyle="1" w:styleId="AStyle4">
    <w:name w:val="A Style 4"/>
    <w:basedOn w:val="Normal"/>
    <w:qFormat/>
    <w:rsid w:val="00474E1F"/>
    <w:pPr>
      <w:keepNext/>
      <w:numPr>
        <w:ilvl w:val="3"/>
        <w:numId w:val="2"/>
      </w:numPr>
      <w:spacing w:before="240" w:after="120"/>
      <w:outlineLvl w:val="3"/>
    </w:pPr>
    <w:rPr>
      <w:rFonts w:eastAsia="Times New Roman" w:cs="Times New Roman"/>
      <w:b/>
      <w:bCs/>
      <w:i/>
      <w:szCs w:val="28"/>
      <w:lang w:eastAsia="da-DK"/>
    </w:rPr>
  </w:style>
  <w:style w:type="paragraph" w:customStyle="1" w:styleId="AStyle1">
    <w:name w:val="A Style 1"/>
    <w:basedOn w:val="Normal"/>
    <w:qFormat/>
    <w:rsid w:val="00474E1F"/>
    <w:pPr>
      <w:keepNext/>
      <w:numPr>
        <w:numId w:val="2"/>
      </w:numPr>
      <w:overflowPunct w:val="0"/>
      <w:autoSpaceDE w:val="0"/>
      <w:autoSpaceDN w:val="0"/>
      <w:adjustRightInd w:val="0"/>
      <w:spacing w:before="240" w:after="120"/>
      <w:textAlignment w:val="baseline"/>
      <w:outlineLvl w:val="0"/>
    </w:pPr>
    <w:rPr>
      <w:rFonts w:eastAsia="Times New Roman" w:cs="Times New Roman"/>
      <w:b/>
      <w:bCs/>
      <w:caps/>
      <w:szCs w:val="24"/>
      <w:lang w:val="en-GB" w:eastAsia="da-DK"/>
    </w:rPr>
  </w:style>
  <w:style w:type="paragraph" w:customStyle="1" w:styleId="AStyle2">
    <w:name w:val="A Style 2"/>
    <w:basedOn w:val="Normal"/>
    <w:link w:val="AStyle2CharChar"/>
    <w:qFormat/>
    <w:rsid w:val="00474E1F"/>
    <w:pPr>
      <w:keepNext/>
      <w:keepLines/>
      <w:numPr>
        <w:ilvl w:val="1"/>
        <w:numId w:val="2"/>
      </w:numPr>
      <w:overflowPunct w:val="0"/>
      <w:autoSpaceDE w:val="0"/>
      <w:autoSpaceDN w:val="0"/>
      <w:adjustRightInd w:val="0"/>
      <w:spacing w:before="240" w:after="120"/>
      <w:textAlignment w:val="baseline"/>
      <w:outlineLvl w:val="1"/>
    </w:pPr>
    <w:rPr>
      <w:rFonts w:asciiTheme="minorHAnsi" w:hAnsiTheme="minorHAnsi"/>
      <w:b/>
      <w:lang w:eastAsia="da-DK"/>
    </w:rPr>
  </w:style>
  <w:style w:type="paragraph" w:customStyle="1" w:styleId="AStyle3">
    <w:name w:val="A Style 3"/>
    <w:basedOn w:val="Normal"/>
    <w:qFormat/>
    <w:rsid w:val="00474E1F"/>
    <w:pPr>
      <w:keepNext/>
      <w:numPr>
        <w:ilvl w:val="2"/>
        <w:numId w:val="2"/>
      </w:numPr>
      <w:overflowPunct w:val="0"/>
      <w:autoSpaceDE w:val="0"/>
      <w:autoSpaceDN w:val="0"/>
      <w:adjustRightInd w:val="0"/>
      <w:spacing w:before="240" w:after="120"/>
      <w:textAlignment w:val="baseline"/>
      <w:outlineLvl w:val="2"/>
    </w:pPr>
    <w:rPr>
      <w:rFonts w:eastAsia="Times New Roman" w:cs="Arial"/>
      <w:b/>
      <w:bCs/>
      <w:i/>
      <w:szCs w:val="26"/>
      <w:lang w:eastAsia="da-DK"/>
    </w:rPr>
  </w:style>
  <w:style w:type="paragraph" w:styleId="Caption">
    <w:name w:val="caption"/>
    <w:basedOn w:val="Normal"/>
    <w:next w:val="Normal"/>
    <w:qFormat/>
    <w:rsid w:val="00277D5A"/>
    <w:pPr>
      <w:spacing w:before="60" w:after="60"/>
    </w:pPr>
    <w:rPr>
      <w:rFonts w:eastAsia="Times New Roman" w:cs="Times New Roman"/>
      <w:b/>
      <w:bCs/>
      <w:sz w:val="18"/>
      <w:szCs w:val="20"/>
    </w:rPr>
  </w:style>
  <w:style w:type="paragraph" w:customStyle="1" w:styleId="Lisa">
    <w:name w:val="Lisa"/>
    <w:autoRedefine/>
    <w:rsid w:val="00277D5A"/>
    <w:pPr>
      <w:numPr>
        <w:numId w:val="3"/>
      </w:numPr>
      <w:spacing w:before="120" w:after="120" w:line="240" w:lineRule="auto"/>
    </w:pPr>
    <w:rPr>
      <w:rFonts w:ascii="Verdana" w:eastAsia="Times New Roman" w:hAnsi="Verdana" w:cs="Times New Roman"/>
      <w:kern w:val="28"/>
      <w:sz w:val="24"/>
      <w:szCs w:val="24"/>
      <w:lang w:val="en-GB" w:eastAsia="da-DK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1C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1CD5"/>
    <w:rPr>
      <w:rFonts w:ascii="Courier New" w:hAnsi="Courier New" w:cs="Courier New"/>
      <w:color w:val="000000"/>
      <w:sz w:val="20"/>
      <w:szCs w:val="20"/>
      <w:lang w:val="ru-RU" w:eastAsia="ru-RU"/>
    </w:rPr>
  </w:style>
  <w:style w:type="paragraph" w:styleId="NoSpacing">
    <w:name w:val="No Spacing"/>
    <w:uiPriority w:val="1"/>
    <w:qFormat/>
    <w:rsid w:val="00B651A5"/>
    <w:pPr>
      <w:spacing w:after="0" w:line="240" w:lineRule="auto"/>
    </w:pPr>
    <w:rPr>
      <w:rFonts w:ascii="Verdana" w:hAnsi="Verdana"/>
      <w:sz w:val="20"/>
    </w:rPr>
  </w:style>
  <w:style w:type="character" w:styleId="IntenseEmphasis">
    <w:name w:val="Intense Emphasis"/>
    <w:basedOn w:val="DefaultParagraphFont"/>
    <w:uiPriority w:val="21"/>
    <w:qFormat/>
    <w:rsid w:val="00EB5A35"/>
    <w:rPr>
      <w:rFonts w:cs="Times New Roman"/>
      <w:b/>
      <w:bCs/>
      <w:i/>
      <w:iCs/>
      <w:color w:val="4F81BD"/>
    </w:rPr>
  </w:style>
  <w:style w:type="paragraph" w:customStyle="1" w:styleId="ETPGrupp">
    <w:name w:val="ETP Grupp"/>
    <w:basedOn w:val="Normal"/>
    <w:rsid w:val="00EB5A35"/>
    <w:pPr>
      <w:jc w:val="both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EB5A35"/>
    <w:rPr>
      <w:rFonts w:eastAsia="Times New Roman" w:cs="Times New Roman"/>
      <w:sz w:val="17"/>
      <w:szCs w:val="17"/>
      <w:lang w:eastAsia="et-EE"/>
    </w:rPr>
  </w:style>
  <w:style w:type="character" w:customStyle="1" w:styleId="apple-converted-space">
    <w:name w:val="apple-converted-space"/>
    <w:basedOn w:val="DefaultParagraphFont"/>
    <w:rsid w:val="00932D6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52F0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0E1D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1D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1DB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D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DBC"/>
    <w:rPr>
      <w:rFonts w:ascii="Times New Roman" w:hAnsi="Times New Roman"/>
      <w:b/>
      <w:bCs/>
      <w:sz w:val="20"/>
      <w:szCs w:val="20"/>
    </w:rPr>
  </w:style>
  <w:style w:type="paragraph" w:customStyle="1" w:styleId="Standard">
    <w:name w:val="Standard"/>
    <w:rsid w:val="00596BD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E253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7FE30-0D53-48BB-A40F-FE5D9A2F6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 Veeroja</dc:creator>
  <cp:lastModifiedBy>Pavel Karev</cp:lastModifiedBy>
  <cp:revision>3</cp:revision>
  <cp:lastPrinted>2020-07-13T06:06:00Z</cp:lastPrinted>
  <dcterms:created xsi:type="dcterms:W3CDTF">2022-08-31T09:40:00Z</dcterms:created>
  <dcterms:modified xsi:type="dcterms:W3CDTF">2022-08-31T10:17:00Z</dcterms:modified>
</cp:coreProperties>
</file>